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FC" w:rsidRDefault="00E129FC">
      <w:pPr>
        <w:spacing w:line="200" w:lineRule="exact"/>
      </w:pPr>
      <w:bookmarkStart w:id="0" w:name="_GoBack"/>
      <w:bookmarkEnd w:id="0"/>
    </w:p>
    <w:p w:rsidR="00E129FC" w:rsidRDefault="00E129FC">
      <w:pPr>
        <w:spacing w:before="1" w:line="200" w:lineRule="exact"/>
        <w:sectPr w:rsidR="00E129FC">
          <w:pgSz w:w="16840" w:h="11920" w:orient="landscape"/>
          <w:pgMar w:top="260" w:right="840" w:bottom="280" w:left="1040" w:header="720" w:footer="720" w:gutter="0"/>
          <w:cols w:space="720"/>
        </w:sectPr>
      </w:pP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РЕПУБЛИКА СРБИЈА             </w:t>
      </w:r>
      <w:r>
        <w:rPr>
          <w:sz w:val="24"/>
          <w:szCs w:val="24"/>
        </w:rPr>
        <w:tab/>
        <w:t xml:space="preserve">                              </w:t>
      </w: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t>АУТОНОМНА ПОКРАЈИНА ВОЈВОДИНА</w:t>
      </w: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t>ОПШТИНА ОПОВО</w:t>
      </w: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t>ОПШТИНСКА УПРАВА</w:t>
      </w: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t>Одељење за имовинско правне,</w:t>
      </w:r>
    </w:p>
    <w:p w:rsidR="00622D49" w:rsidRDefault="00622D49" w:rsidP="00622D49">
      <w:pPr>
        <w:rPr>
          <w:sz w:val="24"/>
          <w:szCs w:val="24"/>
        </w:rPr>
      </w:pPr>
      <w:r>
        <w:rPr>
          <w:sz w:val="24"/>
          <w:szCs w:val="24"/>
        </w:rPr>
        <w:t>стамбено-комуналне  послове,урбанизам ,</w:t>
      </w:r>
    </w:p>
    <w:p w:rsidR="00E129FC" w:rsidRDefault="00622D49" w:rsidP="00622D49">
      <w:pPr>
        <w:spacing w:line="200" w:lineRule="exact"/>
      </w:pPr>
      <w:r>
        <w:rPr>
          <w:sz w:val="24"/>
          <w:szCs w:val="24"/>
        </w:rPr>
        <w:t>грађевинарство и заштиту  животне  средине</w: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3" w:line="200" w:lineRule="exact"/>
      </w:pPr>
    </w:p>
    <w:p w:rsidR="00E129FC" w:rsidRDefault="00E26FAD">
      <w:pPr>
        <w:spacing w:line="260" w:lineRule="exact"/>
        <w:ind w:left="4900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ДE</w:t>
      </w:r>
      <w:r>
        <w:rPr>
          <w:rFonts w:ascii="Arial" w:eastAsia="Arial" w:hAnsi="Arial" w:cs="Arial"/>
          <w:position w:val="-1"/>
          <w:sz w:val="24"/>
          <w:szCs w:val="24"/>
        </w:rPr>
        <w:t>Л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position w:val="-1"/>
          <w:sz w:val="24"/>
          <w:szCs w:val="24"/>
        </w:rPr>
        <w:t>ИНИС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В</w:t>
      </w:r>
      <w:r>
        <w:rPr>
          <w:rFonts w:ascii="Arial" w:eastAsia="Arial" w:hAnsi="Arial" w:cs="Arial"/>
          <w:position w:val="-1"/>
          <w:sz w:val="24"/>
          <w:szCs w:val="24"/>
        </w:rPr>
        <w:t>НOГ ПO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К</w:t>
      </w:r>
      <w:r>
        <w:rPr>
          <w:rFonts w:ascii="Arial" w:eastAsia="Arial" w:hAnsi="Arial" w:cs="Arial"/>
          <w:position w:val="-1"/>
          <w:sz w:val="24"/>
          <w:szCs w:val="24"/>
        </w:rPr>
        <w:t>A</w:t>
      </w:r>
    </w:p>
    <w:p w:rsidR="00E129FC" w:rsidRDefault="00E26FAD">
      <w:pPr>
        <w:spacing w:before="29"/>
        <w:rPr>
          <w:rFonts w:ascii="Arial" w:eastAsia="Arial" w:hAnsi="Arial" w:cs="Arial"/>
          <w:sz w:val="24"/>
          <w:szCs w:val="24"/>
        </w:rPr>
        <w:sectPr w:rsidR="00E129FC">
          <w:type w:val="continuous"/>
          <w:pgSz w:w="16840" w:h="11920" w:orient="landscape"/>
          <w:pgMar w:top="260" w:right="840" w:bottom="280" w:left="1040" w:header="720" w:footer="720" w:gutter="0"/>
          <w:cols w:num="2" w:space="720" w:equalWidth="0">
            <w:col w:w="9856" w:space="3293"/>
            <w:col w:w="1811"/>
          </w:cols>
        </w:sectPr>
      </w:pPr>
      <w:r>
        <w:br w:type="column"/>
      </w:r>
      <w:r>
        <w:rPr>
          <w:rFonts w:ascii="Arial" w:eastAsia="Arial" w:hAnsi="Arial" w:cs="Arial"/>
          <w:b/>
          <w:color w:val="EAF0DD"/>
          <w:spacing w:val="3"/>
          <w:sz w:val="24"/>
          <w:szCs w:val="24"/>
        </w:rPr>
        <w:lastRenderedPageBreak/>
        <w:t>З</w:t>
      </w:r>
      <w:r>
        <w:rPr>
          <w:rFonts w:ascii="Arial" w:eastAsia="Arial" w:hAnsi="Arial" w:cs="Arial"/>
          <w:b/>
          <w:color w:val="EAF0DD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EAF0DD"/>
          <w:sz w:val="24"/>
          <w:szCs w:val="24"/>
        </w:rPr>
        <w:t>П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color w:val="EAF0DD"/>
          <w:sz w:val="24"/>
          <w:szCs w:val="24"/>
        </w:rPr>
        <w:t>ИВ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РЕ</w:t>
      </w:r>
      <w:r>
        <w:rPr>
          <w:rFonts w:ascii="Arial" w:eastAsia="Arial" w:hAnsi="Arial" w:cs="Arial"/>
          <w:b/>
          <w:color w:val="EAF0DD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EAF0DD"/>
          <w:sz w:val="24"/>
          <w:szCs w:val="24"/>
        </w:rPr>
        <w:t>У</w:t>
      </w:r>
    </w:p>
    <w:p w:rsidR="00E129FC" w:rsidRDefault="007A6752">
      <w:pPr>
        <w:spacing w:before="2" w:line="160" w:lineRule="exact"/>
        <w:rPr>
          <w:sz w:val="16"/>
          <w:szCs w:val="16"/>
        </w:rPr>
      </w:pPr>
      <w:r>
        <w:lastRenderedPageBreak/>
        <w:pict>
          <v:group id="_x0000_s1100" style="position:absolute;margin-left:660.85pt;margin-top:15.5pt;width:180pt;height:55.35pt;z-index:-1442;mso-position-horizontal-relative:page;mso-position-vertical-relative:page" coordorigin="13217,310" coordsize="3600,1107">
            <v:shape id="_x0000_s1101" style="position:absolute;left:13217;top:310;width:3600;height:1107" coordorigin="13217,310" coordsize="3600,1107" path="m13217,1417r3600,l16817,310r-3600,l13217,1417xe" fillcolor="#936" stroked="f">
              <v:path arrowok="t"/>
            </v:shape>
            <w10:wrap anchorx="page" anchory="page"/>
          </v:group>
        </w:pict>
      </w:r>
    </w:p>
    <w:p w:rsidR="00E129FC" w:rsidRDefault="00E129FC">
      <w:pPr>
        <w:spacing w:line="200" w:lineRule="exact"/>
      </w:pPr>
    </w:p>
    <w:p w:rsidR="00E129FC" w:rsidRDefault="00E26FAD">
      <w:pPr>
        <w:spacing w:before="9"/>
        <w:ind w:left="2884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>ПOT</w:t>
      </w:r>
      <w:r>
        <w:rPr>
          <w:rFonts w:ascii="Arial" w:eastAsia="Arial" w:hAnsi="Arial" w:cs="Arial"/>
          <w:spacing w:val="-1"/>
          <w:sz w:val="40"/>
          <w:szCs w:val="40"/>
        </w:rPr>
        <w:t>ВРЂ</w:t>
      </w:r>
      <w:r>
        <w:rPr>
          <w:rFonts w:ascii="Arial" w:eastAsia="Arial" w:hAnsi="Arial" w:cs="Arial"/>
          <w:sz w:val="40"/>
          <w:szCs w:val="40"/>
        </w:rPr>
        <w:t>И</w:t>
      </w:r>
      <w:r>
        <w:rPr>
          <w:rFonts w:ascii="Arial" w:eastAsia="Arial" w:hAnsi="Arial" w:cs="Arial"/>
          <w:spacing w:val="-1"/>
          <w:sz w:val="40"/>
          <w:szCs w:val="40"/>
        </w:rPr>
        <w:t>ВA</w:t>
      </w:r>
      <w:r>
        <w:rPr>
          <w:rFonts w:ascii="Arial" w:eastAsia="Arial" w:hAnsi="Arial" w:cs="Arial"/>
          <w:spacing w:val="1"/>
          <w:sz w:val="40"/>
          <w:szCs w:val="40"/>
        </w:rPr>
        <w:t>Њ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У</w:t>
      </w:r>
      <w:r>
        <w:rPr>
          <w:rFonts w:ascii="Arial" w:eastAsia="Arial" w:hAnsi="Arial" w:cs="Arial"/>
          <w:spacing w:val="-1"/>
          <w:sz w:val="40"/>
          <w:szCs w:val="40"/>
        </w:rPr>
        <w:t>Р</w:t>
      </w:r>
      <w:r>
        <w:rPr>
          <w:rFonts w:ascii="Arial" w:eastAsia="Arial" w:hAnsi="Arial" w:cs="Arial"/>
          <w:spacing w:val="1"/>
          <w:sz w:val="40"/>
          <w:szCs w:val="40"/>
        </w:rPr>
        <w:t>Б</w:t>
      </w:r>
      <w:r>
        <w:rPr>
          <w:rFonts w:ascii="Arial" w:eastAsia="Arial" w:hAnsi="Arial" w:cs="Arial"/>
          <w:spacing w:val="-1"/>
          <w:sz w:val="40"/>
          <w:szCs w:val="40"/>
        </w:rPr>
        <w:t>AН</w:t>
      </w:r>
      <w:r>
        <w:rPr>
          <w:rFonts w:ascii="Arial" w:eastAsia="Arial" w:hAnsi="Arial" w:cs="Arial"/>
          <w:sz w:val="40"/>
          <w:szCs w:val="40"/>
        </w:rPr>
        <w:t>И</w:t>
      </w:r>
      <w:r>
        <w:rPr>
          <w:rFonts w:ascii="Arial" w:eastAsia="Arial" w:hAnsi="Arial" w:cs="Arial"/>
          <w:spacing w:val="1"/>
          <w:sz w:val="40"/>
          <w:szCs w:val="40"/>
        </w:rPr>
        <w:t>С</w:t>
      </w:r>
      <w:r>
        <w:rPr>
          <w:rFonts w:ascii="Arial" w:eastAsia="Arial" w:hAnsi="Arial" w:cs="Arial"/>
          <w:sz w:val="40"/>
          <w:szCs w:val="40"/>
        </w:rPr>
        <w:t>TИ</w:t>
      </w:r>
      <w:r>
        <w:rPr>
          <w:rFonts w:ascii="Arial" w:eastAsia="Arial" w:hAnsi="Arial" w:cs="Arial"/>
          <w:spacing w:val="-1"/>
          <w:sz w:val="40"/>
          <w:szCs w:val="40"/>
        </w:rPr>
        <w:t>ЧК</w:t>
      </w:r>
      <w:r>
        <w:rPr>
          <w:rFonts w:ascii="Arial" w:eastAsia="Arial" w:hAnsi="Arial" w:cs="Arial"/>
          <w:sz w:val="40"/>
          <w:szCs w:val="40"/>
        </w:rPr>
        <w:t>OГ</w:t>
      </w:r>
      <w:r>
        <w:rPr>
          <w:rFonts w:ascii="Arial" w:eastAsia="Arial" w:hAnsi="Arial" w:cs="Arial"/>
          <w:spacing w:val="-5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Р</w:t>
      </w:r>
      <w:r>
        <w:rPr>
          <w:rFonts w:ascii="Arial" w:eastAsia="Arial" w:hAnsi="Arial" w:cs="Arial"/>
          <w:sz w:val="40"/>
          <w:szCs w:val="40"/>
        </w:rPr>
        <w:t>O</w:t>
      </w:r>
      <w:r>
        <w:rPr>
          <w:rFonts w:ascii="Arial" w:eastAsia="Arial" w:hAnsi="Arial" w:cs="Arial"/>
          <w:spacing w:val="1"/>
          <w:sz w:val="40"/>
          <w:szCs w:val="40"/>
        </w:rPr>
        <w:t>J</w:t>
      </w:r>
      <w:r>
        <w:rPr>
          <w:rFonts w:ascii="Arial" w:eastAsia="Arial" w:hAnsi="Arial" w:cs="Arial"/>
          <w:spacing w:val="-1"/>
          <w:sz w:val="40"/>
          <w:szCs w:val="40"/>
        </w:rPr>
        <w:t>EК</w:t>
      </w:r>
      <w:r>
        <w:rPr>
          <w:rFonts w:ascii="Arial" w:eastAsia="Arial" w:hAnsi="Arial" w:cs="Arial"/>
          <w:sz w:val="40"/>
          <w:szCs w:val="40"/>
        </w:rPr>
        <w:t>TA</w: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5" w:line="200" w:lineRule="exact"/>
      </w:pPr>
    </w:p>
    <w:p w:rsidR="00E129FC" w:rsidRDefault="00E26FAD">
      <w:pPr>
        <w:spacing w:line="260" w:lineRule="exact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ст: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ви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из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oбл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 xml:space="preserve">сти 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у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р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низм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-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изв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oр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 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ви</w:t>
      </w:r>
    </w:p>
    <w:p w:rsidR="00E129FC" w:rsidRDefault="00E129FC">
      <w:pPr>
        <w:spacing w:before="5" w:line="120" w:lineRule="exact"/>
        <w:rPr>
          <w:sz w:val="13"/>
          <w:szCs w:val="13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spacing w:before="29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окр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z w:val="24"/>
          <w:szCs w:val="24"/>
        </w:rPr>
        <w:t>ће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</w:p>
    <w:p w:rsidR="00E129FC" w:rsidRDefault="00E129FC">
      <w:pPr>
        <w:spacing w:before="2" w:line="240" w:lineRule="exact"/>
        <w:rPr>
          <w:sz w:val="24"/>
          <w:szCs w:val="24"/>
        </w:rPr>
      </w:pPr>
    </w:p>
    <w:p w:rsidR="00E129FC" w:rsidRDefault="00E26FAD">
      <w:pPr>
        <w:spacing w:line="275" w:lineRule="auto"/>
        <w:ind w:left="100" w:right="261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в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рђ</w:t>
      </w:r>
      <w:r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чког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 xml:space="preserve">и   </w:t>
      </w:r>
      <w:r>
        <w:rPr>
          <w:rFonts w:ascii="Arial" w:eastAsia="Arial" w:hAnsi="Arial" w:cs="Arial"/>
          <w:b/>
          <w:spacing w:val="-1"/>
          <w:sz w:val="24"/>
          <w:szCs w:val="24"/>
        </w:rPr>
        <w:t>фи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чко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ган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 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 ор</w:t>
      </w:r>
      <w:r>
        <w:rPr>
          <w:rFonts w:ascii="Arial" w:eastAsia="Arial" w:hAnsi="Arial" w:cs="Arial"/>
          <w:b/>
          <w:spacing w:val="1"/>
          <w:sz w:val="24"/>
          <w:szCs w:val="24"/>
        </w:rPr>
        <w:t>га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1"/>
          <w:sz w:val="24"/>
          <w:szCs w:val="24"/>
        </w:rPr>
        <w:t>заци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1"/>
          <w:sz w:val="24"/>
          <w:szCs w:val="24"/>
        </w:rPr>
        <w:t>ин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/о</w:t>
      </w:r>
      <w:r>
        <w:rPr>
          <w:rFonts w:ascii="Arial" w:eastAsia="Arial" w:hAnsi="Arial" w:cs="Arial"/>
          <w:b/>
          <w:spacing w:val="-1"/>
          <w:sz w:val="24"/>
          <w:szCs w:val="24"/>
        </w:rPr>
        <w:t>пш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ој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:rsidR="00E129FC" w:rsidRDefault="00E129FC">
      <w:pPr>
        <w:spacing w:before="8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p w:rsidR="00E129FC" w:rsidRDefault="00E26FAD">
      <w:pPr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color w:val="1F4E79"/>
          <w:sz w:val="24"/>
          <w:szCs w:val="24"/>
        </w:rPr>
        <w:t xml:space="preserve">н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окр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color w:val="1F4E79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ка</w:t>
      </w:r>
    </w:p>
    <w:p w:rsidR="00E129FC" w:rsidRDefault="00E129FC">
      <w:pPr>
        <w:spacing w:before="2" w:line="240" w:lineRule="exact"/>
        <w:rPr>
          <w:sz w:val="24"/>
          <w:szCs w:val="24"/>
        </w:rPr>
      </w:pPr>
    </w:p>
    <w:p w:rsidR="00E129FC" w:rsidRDefault="00E26FAD">
      <w:pPr>
        <w:spacing w:line="275" w:lineRule="auto"/>
        <w:ind w:left="100" w:right="25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ом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пштине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су 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миним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мер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аће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минис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кси,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сим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бн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z w:val="24"/>
          <w:szCs w:val="24"/>
        </w:rPr>
        <w:t>н 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:rsidR="00E129FC" w:rsidRDefault="00E26FAD">
      <w:pPr>
        <w:spacing w:before="3" w:line="275" w:lineRule="auto"/>
        <w:ind w:left="100" w:right="25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није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суп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м,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кти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E129FC" w:rsidRDefault="00E26FAD">
      <w:pPr>
        <w:spacing w:before="1" w:line="275" w:lineRule="auto"/>
        <w:ind w:left="100" w:right="257" w:firstLine="720"/>
        <w:jc w:val="both"/>
        <w:rPr>
          <w:rFonts w:ascii="Arial" w:eastAsia="Arial" w:hAnsi="Arial" w:cs="Arial"/>
          <w:sz w:val="24"/>
          <w:szCs w:val="24"/>
        </w:rPr>
        <w:sectPr w:rsidR="00E129FC">
          <w:type w:val="continuous"/>
          <w:pgSz w:w="16840" w:h="11920" w:orient="landscape"/>
          <w:pgMar w:top="260" w:right="840" w:bottom="280" w:left="1040" w:header="720" w:footer="720" w:gutter="0"/>
          <w:cols w:space="720"/>
        </w:sectPr>
      </w:pPr>
      <w:r>
        <w:rPr>
          <w:rFonts w:ascii="Arial" w:eastAsia="Arial" w:hAnsi="Arial" w:cs="Arial"/>
          <w:spacing w:val="1"/>
          <w:sz w:val="24"/>
          <w:szCs w:val="24"/>
        </w:rPr>
        <w:t>Ур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>нским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инв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стит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..</w: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3" w:line="200" w:lineRule="exact"/>
      </w:pPr>
    </w:p>
    <w:p w:rsidR="00E129FC" w:rsidRDefault="00E26FAD">
      <w:pPr>
        <w:spacing w:before="29"/>
        <w:ind w:left="100" w:right="1296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Пр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и 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ов</w:t>
      </w:r>
    </w:p>
    <w:p w:rsidR="00E129FC" w:rsidRDefault="00E129FC">
      <w:pPr>
        <w:spacing w:line="240" w:lineRule="exact"/>
        <w:rPr>
          <w:sz w:val="24"/>
          <w:szCs w:val="24"/>
        </w:rPr>
      </w:pPr>
    </w:p>
    <w:p w:rsidR="00E129FC" w:rsidRDefault="00E26FAD">
      <w:pPr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spacing w:val="-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С“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7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81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9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</w:p>
    <w:p w:rsidR="00E129FC" w:rsidRDefault="00E26FAD">
      <w:pPr>
        <w:spacing w:before="41"/>
        <w:ind w:left="100"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.,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64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24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21</w:t>
      </w:r>
      <w:r>
        <w:rPr>
          <w:rFonts w:ascii="Arial" w:eastAsia="Arial" w:hAnsi="Arial" w:cs="Arial"/>
          <w:spacing w:val="1"/>
          <w:sz w:val="24"/>
          <w:szCs w:val="24"/>
        </w:rPr>
        <w:t>/20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50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98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132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</w:p>
    <w:p w:rsidR="00E129FC" w:rsidRDefault="00E26FAD">
      <w:pPr>
        <w:spacing w:before="43" w:line="275" w:lineRule="auto"/>
        <w:ind w:left="100" w:right="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145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  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83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ини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сник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.  </w:t>
      </w:r>
      <w:r>
        <w:rPr>
          <w:rFonts w:ascii="Arial" w:eastAsia="Arial" w:hAnsi="Arial" w:cs="Arial"/>
          <w:spacing w:val="1"/>
          <w:sz w:val="24"/>
          <w:szCs w:val="24"/>
        </w:rPr>
        <w:t>64/</w:t>
      </w:r>
      <w:r>
        <w:rPr>
          <w:rFonts w:ascii="Arial" w:eastAsia="Arial" w:hAnsi="Arial" w:cs="Arial"/>
          <w:spacing w:val="-1"/>
          <w:sz w:val="24"/>
          <w:szCs w:val="24"/>
        </w:rPr>
        <w:t>20</w:t>
      </w:r>
      <w:r>
        <w:rPr>
          <w:rFonts w:ascii="Arial" w:eastAsia="Arial" w:hAnsi="Arial" w:cs="Arial"/>
          <w:spacing w:val="1"/>
          <w:sz w:val="24"/>
          <w:szCs w:val="24"/>
        </w:rPr>
        <w:t>15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ки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нт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 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ну 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3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E129FC" w:rsidRDefault="00E26FAD">
      <w:pPr>
        <w:spacing w:before="3"/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рањ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z w:val="24"/>
          <w:szCs w:val="24"/>
        </w:rPr>
        <w:t xml:space="preserve">и,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spacing w:val="-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к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8 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</w:p>
    <w:p w:rsidR="00E129FC" w:rsidRDefault="00E26FAD">
      <w:pPr>
        <w:spacing w:before="41"/>
        <w:ind w:left="100" w:right="86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z w:val="24"/>
          <w:szCs w:val="24"/>
        </w:rPr>
        <w:t>и рок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E129FC" w:rsidRDefault="00E129FC">
      <w:pPr>
        <w:spacing w:before="9" w:line="140" w:lineRule="exact"/>
        <w:rPr>
          <w:sz w:val="15"/>
          <w:szCs w:val="15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ind w:left="100" w:right="117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E129FC" w:rsidRDefault="00E129FC">
      <w:pPr>
        <w:spacing w:line="240" w:lineRule="exact"/>
        <w:rPr>
          <w:sz w:val="24"/>
          <w:szCs w:val="24"/>
        </w:rPr>
      </w:pPr>
    </w:p>
    <w:p w:rsidR="00E129FC" w:rsidRDefault="00E26FAD">
      <w:pPr>
        <w:spacing w:line="276" w:lineRule="auto"/>
        <w:ind w:left="100" w:right="7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-1"/>
          <w:sz w:val="24"/>
          <w:szCs w:val="24"/>
        </w:rPr>
        <w:t>ањ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х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ој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пштин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 xml:space="preserve">ти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и.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59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ом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пку </w:t>
      </w:r>
      <w:r>
        <w:rPr>
          <w:rFonts w:ascii="Arial" w:eastAsia="Arial" w:hAnsi="Arial" w:cs="Arial"/>
          <w:spacing w:val="2"/>
          <w:sz w:val="24"/>
          <w:szCs w:val="24"/>
        </w:rPr>
        <w:t>(</w:t>
      </w:r>
      <w:r>
        <w:rPr>
          <w:rFonts w:ascii="Arial" w:eastAsia="Arial" w:hAnsi="Arial" w:cs="Arial"/>
          <w:spacing w:val="-1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С“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8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16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ал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сп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ску 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к и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не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см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ити.</w:t>
      </w:r>
    </w:p>
    <w:p w:rsidR="00E129FC" w:rsidRDefault="00E26FAD">
      <w:pPr>
        <w:spacing w:line="275" w:lineRule="auto"/>
        <w:ind w:left="100" w:right="7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изма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вну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ију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тра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 7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E129FC" w:rsidRDefault="00E26FAD">
      <w:pPr>
        <w:spacing w:before="1"/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E129FC" w:rsidRDefault="00E26FAD">
      <w:pPr>
        <w:spacing w:before="43" w:line="275" w:lineRule="auto"/>
        <w:ind w:left="100" w:right="77" w:firstLine="720"/>
        <w:jc w:val="both"/>
        <w:rPr>
          <w:rFonts w:ascii="Arial" w:eastAsia="Arial" w:hAnsi="Arial" w:cs="Arial"/>
          <w:sz w:val="24"/>
          <w:szCs w:val="24"/>
        </w:rPr>
        <w:sectPr w:rsidR="00E129FC">
          <w:pgSz w:w="16840" w:h="11920" w:orient="landscape"/>
          <w:pgMar w:top="1080" w:right="1020" w:bottom="280" w:left="1040" w:header="720" w:footer="72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ку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вну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ку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свим 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стиј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мисији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пла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е.</w:t>
      </w:r>
    </w:p>
    <w:p w:rsidR="00E129FC" w:rsidRDefault="00E129FC">
      <w:pPr>
        <w:spacing w:before="14" w:line="280" w:lineRule="exact"/>
        <w:rPr>
          <w:sz w:val="28"/>
          <w:szCs w:val="28"/>
        </w:rPr>
      </w:pPr>
    </w:p>
    <w:p w:rsidR="00E129FC" w:rsidRDefault="00E26FAD">
      <w:pPr>
        <w:spacing w:before="29" w:line="276" w:lineRule="auto"/>
        <w:ind w:left="120" w:right="7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мисија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ку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мо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 све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стије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вне 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 ст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у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 ши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му 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пис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z w:val="24"/>
          <w:szCs w:val="24"/>
        </w:rPr>
        <w:t>ј са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E129FC" w:rsidRDefault="00E129FC">
      <w:pPr>
        <w:spacing w:line="120" w:lineRule="exact"/>
        <w:rPr>
          <w:sz w:val="12"/>
          <w:szCs w:val="12"/>
        </w:rPr>
      </w:pPr>
    </w:p>
    <w:p w:rsidR="00E129FC" w:rsidRDefault="00E26FAD">
      <w:pPr>
        <w:ind w:left="8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E129FC" w:rsidRDefault="00E129FC">
      <w:pPr>
        <w:spacing w:before="2" w:line="240" w:lineRule="exact"/>
        <w:rPr>
          <w:sz w:val="24"/>
          <w:szCs w:val="24"/>
        </w:rPr>
      </w:pPr>
    </w:p>
    <w:p w:rsidR="00E129FC" w:rsidRDefault="00E26FAD">
      <w:pPr>
        <w:spacing w:line="276" w:lineRule="auto"/>
        <w:ind w:left="120" w:right="7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г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ан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н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дл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е</w:t>
      </w:r>
      <w:r>
        <w:rPr>
          <w:rFonts w:ascii="Arial" w:eastAsia="Arial" w:hAnsi="Arial" w:cs="Arial"/>
          <w:sz w:val="24"/>
          <w:szCs w:val="24"/>
          <w:u w:val="single" w:color="000000"/>
        </w:rPr>
        <w:t>ж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ан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з</w:t>
      </w:r>
      <w:r>
        <w:rPr>
          <w:rFonts w:ascii="Arial" w:eastAsia="Arial" w:hAnsi="Arial" w:cs="Arial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  <w:u w:val="single" w:color="000000"/>
        </w:rPr>
        <w:t>п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с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л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ве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у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б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z w:val="24"/>
          <w:szCs w:val="24"/>
          <w:u w:val="single" w:color="000000"/>
        </w:rPr>
        <w:t>низма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</w:t>
      </w:r>
      <w:r>
        <w:rPr>
          <w:rFonts w:ascii="Arial" w:eastAsia="Arial" w:hAnsi="Arial" w:cs="Arial"/>
          <w:sz w:val="24"/>
          <w:szCs w:val="24"/>
          <w:u w:val="single" w:color="000000"/>
        </w:rPr>
        <w:t>уж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ан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је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 xml:space="preserve">а, </w:t>
      </w:r>
      <w:r>
        <w:rPr>
          <w:rFonts w:ascii="Arial" w:eastAsia="Arial" w:hAnsi="Arial" w:cs="Arial"/>
          <w:sz w:val="24"/>
          <w:szCs w:val="24"/>
          <w:u w:val="single" w:color="000000"/>
        </w:rPr>
        <w:t>у</w:t>
      </w:r>
      <w:r>
        <w:rPr>
          <w:rFonts w:ascii="Arial" w:eastAsia="Arial" w:hAnsi="Arial" w:cs="Arial"/>
          <w:spacing w:val="2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ро</w:t>
      </w:r>
      <w:r>
        <w:rPr>
          <w:rFonts w:ascii="Arial" w:eastAsia="Arial" w:hAnsi="Arial" w:cs="Arial"/>
          <w:sz w:val="24"/>
          <w:szCs w:val="24"/>
          <w:u w:val="single" w:color="000000"/>
        </w:rPr>
        <w:t>ку</w:t>
      </w:r>
      <w:r>
        <w:rPr>
          <w:rFonts w:ascii="Arial" w:eastAsia="Arial" w:hAnsi="Arial" w:cs="Arial"/>
          <w:spacing w:val="2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од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5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z w:val="24"/>
          <w:szCs w:val="24"/>
          <w:u w:val="single" w:color="000000"/>
        </w:rPr>
        <w:t>на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од</w:t>
      </w:r>
      <w:r>
        <w:rPr>
          <w:rFonts w:ascii="Arial" w:eastAsia="Arial" w:hAnsi="Arial" w:cs="Arial"/>
          <w:spacing w:val="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z w:val="24"/>
          <w:szCs w:val="24"/>
          <w:u w:val="single" w:color="000000"/>
        </w:rPr>
        <w:t>на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б</w:t>
      </w:r>
      <w:r>
        <w:rPr>
          <w:rFonts w:ascii="Arial" w:eastAsia="Arial" w:hAnsi="Arial" w:cs="Arial"/>
          <w:sz w:val="24"/>
          <w:szCs w:val="24"/>
          <w:u w:val="single" w:color="000000"/>
        </w:rPr>
        <w:t>и</w:t>
      </w:r>
      <w:r>
        <w:rPr>
          <w:rFonts w:ascii="Arial" w:eastAsia="Arial" w:hAnsi="Arial" w:cs="Arial"/>
          <w:spacing w:val="-3"/>
          <w:sz w:val="24"/>
          <w:szCs w:val="24"/>
          <w:u w:val="single" w:color="000000"/>
        </w:rPr>
        <w:t>ј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њ</w:t>
      </w:r>
      <w:r>
        <w:rPr>
          <w:rFonts w:ascii="Arial" w:eastAsia="Arial" w:hAnsi="Arial" w:cs="Arial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п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е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дл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г</w:t>
      </w:r>
      <w:r>
        <w:rPr>
          <w:rFonts w:ascii="Arial" w:eastAsia="Arial" w:hAnsi="Arial" w:cs="Arial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К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ми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с</w:t>
      </w:r>
      <w:r>
        <w:rPr>
          <w:rFonts w:ascii="Arial" w:eastAsia="Arial" w:hAnsi="Arial" w:cs="Arial"/>
          <w:sz w:val="24"/>
          <w:szCs w:val="24"/>
          <w:u w:val="single" w:color="000000"/>
        </w:rPr>
        <w:t>иј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е</w:t>
      </w:r>
      <w:r>
        <w:rPr>
          <w:rFonts w:ascii="Arial" w:eastAsia="Arial" w:hAnsi="Arial" w:cs="Arial"/>
          <w:sz w:val="24"/>
          <w:szCs w:val="24"/>
          <w:u w:val="single" w:color="000000"/>
        </w:rPr>
        <w:t>,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п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т</w:t>
      </w:r>
      <w:r>
        <w:rPr>
          <w:rFonts w:ascii="Arial" w:eastAsia="Arial" w:hAnsi="Arial" w:cs="Arial"/>
          <w:spacing w:val="-3"/>
          <w:sz w:val="24"/>
          <w:szCs w:val="24"/>
          <w:u w:val="single" w:color="000000"/>
        </w:rPr>
        <w:t>в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ди</w:t>
      </w:r>
      <w:r>
        <w:rPr>
          <w:rFonts w:ascii="Arial" w:eastAsia="Arial" w:hAnsi="Arial" w:cs="Arial"/>
          <w:spacing w:val="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и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дб</w:t>
      </w:r>
      <w:r>
        <w:rPr>
          <w:rFonts w:ascii="Arial" w:eastAsia="Arial" w:hAnsi="Arial" w:cs="Arial"/>
          <w:sz w:val="24"/>
          <w:szCs w:val="24"/>
          <w:u w:val="single" w:color="000000"/>
        </w:rPr>
        <w:t>ије</w:t>
      </w:r>
      <w:r>
        <w:rPr>
          <w:rFonts w:ascii="Arial" w:eastAsia="Arial" w:hAnsi="Arial" w:cs="Arial"/>
          <w:spacing w:val="66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п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тв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рђ</w:t>
      </w:r>
      <w:r>
        <w:rPr>
          <w:rFonts w:ascii="Arial" w:eastAsia="Arial" w:hAnsi="Arial" w:cs="Arial"/>
          <w:sz w:val="24"/>
          <w:szCs w:val="24"/>
          <w:u w:val="single" w:color="000000"/>
        </w:rPr>
        <w:t>ив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-3"/>
          <w:sz w:val="24"/>
          <w:szCs w:val="24"/>
          <w:u w:val="single" w:color="000000"/>
        </w:rPr>
        <w:t>њ</w:t>
      </w:r>
      <w:r>
        <w:rPr>
          <w:rFonts w:ascii="Arial" w:eastAsia="Arial" w:hAnsi="Arial" w:cs="Arial"/>
          <w:sz w:val="24"/>
          <w:szCs w:val="24"/>
          <w:u w:val="single" w:color="000000"/>
        </w:rPr>
        <w:t>е</w:t>
      </w:r>
      <w:r>
        <w:rPr>
          <w:rFonts w:ascii="Arial" w:eastAsia="Arial" w:hAnsi="Arial" w:cs="Arial"/>
          <w:spacing w:val="6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у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б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z w:val="24"/>
          <w:szCs w:val="24"/>
          <w:u w:val="single" w:color="000000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ог</w:t>
      </w:r>
      <w:r>
        <w:rPr>
          <w:rFonts w:ascii="Arial" w:eastAsia="Arial" w:hAnsi="Arial" w:cs="Arial"/>
          <w:spacing w:val="63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п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ро</w:t>
      </w:r>
      <w:r>
        <w:rPr>
          <w:rFonts w:ascii="Arial" w:eastAsia="Arial" w:hAnsi="Arial" w:cs="Arial"/>
          <w:sz w:val="24"/>
          <w:szCs w:val="24"/>
          <w:u w:val="single" w:color="000000"/>
        </w:rPr>
        <w:t>ј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е</w:t>
      </w:r>
      <w:r>
        <w:rPr>
          <w:rFonts w:ascii="Arial" w:eastAsia="Arial" w:hAnsi="Arial" w:cs="Arial"/>
          <w:sz w:val="24"/>
          <w:szCs w:val="24"/>
          <w:u w:val="single" w:color="000000"/>
        </w:rPr>
        <w:t>кт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(</w:t>
      </w:r>
      <w:r>
        <w:rPr>
          <w:rFonts w:ascii="Arial" w:eastAsia="Arial" w:hAnsi="Arial" w:cs="Arial"/>
          <w:sz w:val="24"/>
          <w:szCs w:val="24"/>
          <w:u w:val="single" w:color="000000"/>
        </w:rPr>
        <w:t>з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а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к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нски</w:t>
      </w:r>
      <w:r>
        <w:rPr>
          <w:rFonts w:ascii="Arial" w:eastAsia="Arial" w:hAnsi="Arial" w:cs="Arial"/>
          <w:spacing w:val="65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р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о</w:t>
      </w:r>
      <w:r>
        <w:rPr>
          <w:rFonts w:ascii="Arial" w:eastAsia="Arial" w:hAnsi="Arial" w:cs="Arial"/>
          <w:sz w:val="24"/>
          <w:szCs w:val="24"/>
          <w:u w:val="single" w:color="000000"/>
        </w:rPr>
        <w:t>к</w:t>
      </w:r>
      <w:r>
        <w:rPr>
          <w:rFonts w:ascii="Arial" w:eastAsia="Arial" w:hAnsi="Arial" w:cs="Arial"/>
          <w:spacing w:val="-1"/>
          <w:sz w:val="24"/>
          <w:szCs w:val="24"/>
          <w:u w:val="single" w:color="000000"/>
        </w:rPr>
        <w:t>)</w:t>
      </w:r>
      <w:r>
        <w:rPr>
          <w:rFonts w:ascii="Arial" w:eastAsia="Arial" w:hAnsi="Arial" w:cs="Arial"/>
          <w:sz w:val="24"/>
          <w:szCs w:val="24"/>
          <w:u w:val="single" w:color="000000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  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к 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писм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ја 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мисиј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ез 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м 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ес</w:t>
      </w:r>
      <w:r>
        <w:rPr>
          <w:rFonts w:ascii="Arial" w:eastAsia="Arial" w:hAnsi="Arial" w:cs="Arial"/>
          <w:b/>
          <w:sz w:val="24"/>
          <w:szCs w:val="24"/>
        </w:rPr>
        <w:t>ти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штинск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 3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E129FC" w:rsidRDefault="00E26FAD">
      <w:pPr>
        <w:spacing w:line="275" w:lineRule="auto"/>
        <w:ind w:left="120" w:right="7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нистички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нистич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 xml:space="preserve">а,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ку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св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ин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т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 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обј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E129FC" w:rsidRDefault="00E129FC">
      <w:pPr>
        <w:spacing w:line="120" w:lineRule="exact"/>
        <w:rPr>
          <w:sz w:val="12"/>
          <w:szCs w:val="12"/>
        </w:rPr>
      </w:pPr>
    </w:p>
    <w:p w:rsidR="00E129FC" w:rsidRDefault="00E129FC">
      <w:pPr>
        <w:spacing w:line="200" w:lineRule="exact"/>
      </w:pPr>
    </w:p>
    <w:p w:rsidR="00E129FC" w:rsidRDefault="00E26FAD">
      <w:pPr>
        <w:spacing w:line="275" w:lineRule="auto"/>
        <w:ind w:left="120" w:right="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:</w:t>
      </w:r>
      <w:r>
        <w:rPr>
          <w:rFonts w:ascii="Arial" w:eastAsia="Arial" w:hAnsi="Arial" w:cs="Arial"/>
          <w:b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жн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ор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си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ц</w:t>
      </w:r>
      <w:r>
        <w:rPr>
          <w:rFonts w:ascii="Arial" w:eastAsia="Arial" w:hAnsi="Arial" w:cs="Arial"/>
          <w:color w:val="1F4E79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з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х</w:t>
      </w:r>
      <w:r>
        <w:rPr>
          <w:rFonts w:ascii="Arial" w:eastAsia="Arial" w:hAnsi="Arial" w:cs="Arial"/>
          <w:color w:val="1F4E79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ва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м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же </w:t>
      </w:r>
      <w:r>
        <w:rPr>
          <w:rFonts w:ascii="Arial" w:eastAsia="Arial" w:hAnsi="Arial" w:cs="Arial"/>
          <w:color w:val="1F4E79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z w:val="24"/>
          <w:szCs w:val="24"/>
        </w:rPr>
        <w:t>и</w:t>
      </w:r>
      <w:r>
        <w:rPr>
          <w:rFonts w:ascii="Arial" w:eastAsia="Arial" w:hAnsi="Arial" w:cs="Arial"/>
          <w:color w:val="1F4E79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z w:val="24"/>
          <w:szCs w:val="24"/>
        </w:rPr>
        <w:t>и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пштинс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м,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сно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ск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м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ћ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z w:val="24"/>
          <w:szCs w:val="24"/>
        </w:rPr>
        <w:t>,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1F4E79"/>
          <w:sz w:val="24"/>
          <w:szCs w:val="24"/>
        </w:rPr>
        <w:t>ку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д 3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д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z w:val="24"/>
          <w:szCs w:val="24"/>
        </w:rPr>
        <w:t>иј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ма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а.</w:t>
      </w:r>
    </w:p>
    <w:p w:rsidR="00E129FC" w:rsidRDefault="00E129FC">
      <w:pPr>
        <w:spacing w:before="8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p w:rsidR="00E129FC" w:rsidRDefault="00E26FAD">
      <w:pPr>
        <w:spacing w:line="277" w:lineRule="auto"/>
        <w:ind w:left="120" w:right="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205768"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color w:val="205768"/>
          <w:sz w:val="24"/>
          <w:szCs w:val="24"/>
        </w:rPr>
        <w:t>ко</w:t>
      </w:r>
      <w:r>
        <w:rPr>
          <w:rFonts w:ascii="Arial" w:eastAsia="Arial" w:hAnsi="Arial" w:cs="Arial"/>
          <w:b/>
          <w:color w:val="205768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205768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205768"/>
          <w:sz w:val="24"/>
          <w:szCs w:val="24"/>
        </w:rPr>
        <w:t>ки</w:t>
      </w:r>
      <w:r>
        <w:rPr>
          <w:rFonts w:ascii="Arial" w:eastAsia="Arial" w:hAnsi="Arial" w:cs="Arial"/>
          <w:b/>
          <w:color w:val="205768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205768"/>
          <w:sz w:val="24"/>
          <w:szCs w:val="24"/>
        </w:rPr>
        <w:t>рок</w:t>
      </w:r>
      <w:r>
        <w:rPr>
          <w:rFonts w:ascii="Arial" w:eastAsia="Arial" w:hAnsi="Arial" w:cs="Arial"/>
          <w:b/>
          <w:color w:val="205768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205768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205768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color w:val="000000"/>
          <w:sz w:val="24"/>
          <w:szCs w:val="24"/>
        </w:rPr>
        <w:t>8</w:t>
      </w:r>
      <w:r>
        <w:rPr>
          <w:rFonts w:ascii="Arial" w:eastAsia="Arial" w:hAnsi="Arial" w:cs="Arial"/>
          <w:b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000000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z w:val="24"/>
          <w:szCs w:val="24"/>
        </w:rPr>
        <w:t>ч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63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З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на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000000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з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дњ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ч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83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z w:val="24"/>
          <w:szCs w:val="24"/>
        </w:rPr>
        <w:t>ви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z w:val="24"/>
          <w:szCs w:val="24"/>
        </w:rPr>
        <w:t>ника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с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жи</w:t>
      </w:r>
      <w:r>
        <w:rPr>
          <w:rFonts w:ascii="Arial" w:eastAsia="Arial" w:hAnsi="Arial" w:cs="Arial"/>
          <w:color w:val="000000"/>
          <w:sz w:val="24"/>
          <w:szCs w:val="24"/>
        </w:rPr>
        <w:t>ни,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чину</w:t>
      </w:r>
      <w:r>
        <w:rPr>
          <w:rFonts w:ascii="Arial" w:eastAsia="Arial" w:hAnsi="Arial" w:cs="Arial"/>
          <w:color w:val="000000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ст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z w:val="24"/>
          <w:szCs w:val="24"/>
        </w:rPr>
        <w:t>у из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000000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до</w:t>
      </w:r>
      <w:r>
        <w:rPr>
          <w:rFonts w:ascii="Arial" w:eastAsia="Arial" w:hAnsi="Arial" w:cs="Arial"/>
          <w:color w:val="000000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z w:val="24"/>
          <w:szCs w:val="24"/>
        </w:rPr>
        <w:t>м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та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000000"/>
          <w:sz w:val="24"/>
          <w:szCs w:val="24"/>
        </w:rPr>
        <w:t>ст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г 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нис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000000"/>
          <w:sz w:val="24"/>
          <w:szCs w:val="24"/>
        </w:rPr>
        <w:t>ичк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г п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:rsidR="00E129FC" w:rsidRDefault="00E129FC">
      <w:pPr>
        <w:spacing w:before="6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p w:rsidR="00E129FC" w:rsidRDefault="00E26FAD">
      <w:pPr>
        <w:ind w:left="120"/>
        <w:rPr>
          <w:rFonts w:ascii="Arial" w:eastAsia="Arial" w:hAnsi="Arial" w:cs="Arial"/>
          <w:sz w:val="24"/>
          <w:szCs w:val="24"/>
        </w:rPr>
        <w:sectPr w:rsidR="00E129FC">
          <w:pgSz w:w="16840" w:h="11920" w:orient="landscape"/>
          <w:pgMar w:top="1080" w:right="1020" w:bottom="280" w:left="1020" w:header="720" w:footer="720" w:gutter="0"/>
          <w:cols w:space="720"/>
        </w:sectPr>
      </w:pPr>
      <w:r>
        <w:rPr>
          <w:rFonts w:ascii="Arial" w:eastAsia="Arial" w:hAnsi="Arial" w:cs="Arial"/>
          <w:b/>
          <w:color w:val="205768"/>
          <w:sz w:val="24"/>
          <w:szCs w:val="24"/>
        </w:rPr>
        <w:t>Пр</w:t>
      </w:r>
      <w:r>
        <w:rPr>
          <w:rFonts w:ascii="Arial" w:eastAsia="Arial" w:hAnsi="Arial" w:cs="Arial"/>
          <w:b/>
          <w:color w:val="205768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205768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205768"/>
          <w:sz w:val="24"/>
          <w:szCs w:val="24"/>
        </w:rPr>
        <w:t>о</w:t>
      </w:r>
      <w:r>
        <w:rPr>
          <w:rFonts w:ascii="Arial" w:eastAsia="Arial" w:hAnsi="Arial" w:cs="Arial"/>
          <w:b/>
          <w:color w:val="205768"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color w:val="205768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205768"/>
          <w:sz w:val="24"/>
          <w:szCs w:val="24"/>
        </w:rPr>
        <w:t>ч</w:t>
      </w:r>
      <w:r>
        <w:rPr>
          <w:rFonts w:ascii="Arial" w:eastAsia="Arial" w:hAnsi="Arial" w:cs="Arial"/>
          <w:b/>
          <w:color w:val="205768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205768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205768"/>
          <w:sz w:val="24"/>
          <w:szCs w:val="24"/>
        </w:rPr>
        <w:t>и рок:</w:t>
      </w:r>
      <w:r>
        <w:rPr>
          <w:rFonts w:ascii="Arial" w:eastAsia="Arial" w:hAnsi="Arial" w:cs="Arial"/>
          <w:b/>
          <w:color w:val="205768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color w:val="000000"/>
          <w:sz w:val="24"/>
          <w:szCs w:val="24"/>
        </w:rPr>
        <w:t>3</w:t>
      </w:r>
      <w:r>
        <w:rPr>
          <w:rFonts w:ascii="Arial" w:eastAsia="Arial" w:hAnsi="Arial" w:cs="Arial"/>
          <w:b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000000"/>
          <w:sz w:val="24"/>
          <w:szCs w:val="24"/>
        </w:rPr>
        <w:t>а</w:t>
      </w:r>
    </w:p>
    <w:p w:rsidR="00E129FC" w:rsidRDefault="00E129FC">
      <w:pPr>
        <w:spacing w:before="16" w:line="280" w:lineRule="exact"/>
        <w:rPr>
          <w:sz w:val="28"/>
          <w:szCs w:val="28"/>
        </w:rPr>
      </w:pPr>
    </w:p>
    <w:p w:rsidR="00E129FC" w:rsidRDefault="00E26FAD">
      <w:pPr>
        <w:spacing w:before="25"/>
        <w:ind w:left="106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sz w:val="28"/>
          <w:szCs w:val="28"/>
        </w:rPr>
        <w:t>Н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1"/>
          <w:sz w:val="28"/>
          <w:szCs w:val="28"/>
        </w:rPr>
        <w:t>з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в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-1"/>
          <w:sz w:val="28"/>
          <w:szCs w:val="28"/>
        </w:rPr>
        <w:t>с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pacing w:val="-4"/>
          <w:sz w:val="28"/>
          <w:szCs w:val="28"/>
        </w:rPr>
        <w:t>у</w:t>
      </w:r>
      <w:r>
        <w:rPr>
          <w:rFonts w:ascii="Arial" w:eastAsia="Arial" w:hAnsi="Arial" w:cs="Arial"/>
          <w:spacing w:val="-1"/>
          <w:sz w:val="28"/>
          <w:szCs w:val="28"/>
        </w:rPr>
        <w:t>пк</w:t>
      </w:r>
      <w:r>
        <w:rPr>
          <w:rFonts w:ascii="Arial" w:eastAsia="Arial" w:hAnsi="Arial" w:cs="Arial"/>
          <w:sz w:val="28"/>
          <w:szCs w:val="28"/>
        </w:rPr>
        <w:t>а:</w:t>
      </w:r>
      <w:r>
        <w:rPr>
          <w:rFonts w:ascii="Arial" w:eastAsia="Arial" w:hAnsi="Arial" w:cs="Arial"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z w:val="28"/>
          <w:szCs w:val="28"/>
        </w:rPr>
        <w:t>врђ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вање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4"/>
          <w:sz w:val="28"/>
          <w:szCs w:val="28"/>
        </w:rPr>
        <w:t>у</w:t>
      </w:r>
      <w:r>
        <w:rPr>
          <w:rFonts w:ascii="Arial" w:eastAsia="Arial" w:hAnsi="Arial" w:cs="Arial"/>
          <w:sz w:val="28"/>
          <w:szCs w:val="28"/>
        </w:rPr>
        <w:t>рба</w:t>
      </w:r>
      <w:r>
        <w:rPr>
          <w:rFonts w:ascii="Arial" w:eastAsia="Arial" w:hAnsi="Arial" w:cs="Arial"/>
          <w:spacing w:val="1"/>
          <w:sz w:val="28"/>
          <w:szCs w:val="28"/>
        </w:rPr>
        <w:t>н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pacing w:val="1"/>
          <w:sz w:val="28"/>
          <w:szCs w:val="28"/>
        </w:rPr>
        <w:t>ст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ч</w:t>
      </w:r>
      <w:r>
        <w:rPr>
          <w:rFonts w:ascii="Arial" w:eastAsia="Arial" w:hAnsi="Arial" w:cs="Arial"/>
          <w:spacing w:val="-1"/>
          <w:sz w:val="28"/>
          <w:szCs w:val="28"/>
        </w:rPr>
        <w:t>к</w:t>
      </w:r>
      <w:r>
        <w:rPr>
          <w:rFonts w:ascii="Arial" w:eastAsia="Arial" w:hAnsi="Arial" w:cs="Arial"/>
          <w:spacing w:val="-3"/>
          <w:sz w:val="28"/>
          <w:szCs w:val="28"/>
        </w:rPr>
        <w:t>о</w:t>
      </w:r>
      <w:r>
        <w:rPr>
          <w:rFonts w:ascii="Arial" w:eastAsia="Arial" w:hAnsi="Arial" w:cs="Arial"/>
          <w:sz w:val="28"/>
          <w:szCs w:val="28"/>
        </w:rPr>
        <w:t>г</w:t>
      </w:r>
      <w:r>
        <w:rPr>
          <w:rFonts w:ascii="Arial" w:eastAsia="Arial" w:hAnsi="Arial" w:cs="Arial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роје</w:t>
      </w:r>
      <w:r>
        <w:rPr>
          <w:rFonts w:ascii="Arial" w:eastAsia="Arial" w:hAnsi="Arial" w:cs="Arial"/>
          <w:spacing w:val="-3"/>
          <w:sz w:val="28"/>
          <w:szCs w:val="28"/>
        </w:rPr>
        <w:t>к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z w:val="28"/>
          <w:szCs w:val="28"/>
        </w:rPr>
        <w:t>а</w:t>
      </w:r>
    </w:p>
    <w:p w:rsidR="00E129FC" w:rsidRDefault="00E129FC">
      <w:pPr>
        <w:spacing w:before="8" w:line="240" w:lineRule="exact"/>
        <w:rPr>
          <w:sz w:val="24"/>
          <w:szCs w:val="24"/>
        </w:rPr>
      </w:pPr>
    </w:p>
    <w:p w:rsidR="00E129FC" w:rsidRDefault="00E26FAD">
      <w:pPr>
        <w:tabs>
          <w:tab w:val="left" w:pos="4800"/>
        </w:tabs>
        <w:spacing w:line="260" w:lineRule="exact"/>
        <w:ind w:left="106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position w:val="-1"/>
          <w:sz w:val="24"/>
          <w:szCs w:val="24"/>
        </w:rPr>
        <w:t>Ш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с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210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9" w:line="220" w:lineRule="exact"/>
        <w:rPr>
          <w:sz w:val="22"/>
          <w:szCs w:val="22"/>
        </w:r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26FAD">
      <w:pPr>
        <w:spacing w:before="34"/>
        <w:ind w:left="1040" w:right="-3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lastRenderedPageBreak/>
        <w:t>И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  <w:spacing w:val="-4"/>
        </w:rPr>
        <w:t>ф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ац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ји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 xml:space="preserve">се 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3"/>
        </w:rPr>
        <w:t>ж</w:t>
      </w:r>
      <w:r>
        <w:rPr>
          <w:rFonts w:ascii="Arial" w:eastAsia="Arial" w:hAnsi="Arial" w:cs="Arial"/>
          <w:b/>
        </w:rPr>
        <w:t xml:space="preserve">е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х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в</w:t>
      </w:r>
      <w:r>
        <w:rPr>
          <w:rFonts w:ascii="Arial" w:eastAsia="Arial" w:hAnsi="Arial" w:cs="Arial"/>
          <w:b/>
        </w:rPr>
        <w:t>у</w:t>
      </w:r>
    </w:p>
    <w:p w:rsidR="00E129FC" w:rsidRDefault="00E26FAD">
      <w:pPr>
        <w:spacing w:before="38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1.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ме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и пре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в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ли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онт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кт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ф</w:t>
      </w:r>
      <w:r>
        <w:rPr>
          <w:rFonts w:ascii="Arial" w:eastAsia="Arial" w:hAnsi="Arial" w:cs="Arial"/>
        </w:rPr>
        <w:t>он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ф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з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</w:p>
    <w:p w:rsidR="00E129FC" w:rsidRDefault="00E129FC">
      <w:pPr>
        <w:spacing w:before="13" w:line="220" w:lineRule="exact"/>
        <w:rPr>
          <w:sz w:val="22"/>
          <w:szCs w:val="22"/>
        </w:rPr>
      </w:pPr>
    </w:p>
    <w:p w:rsidR="00E129FC" w:rsidRDefault="007A6752">
      <w:pPr>
        <w:rPr>
          <w:rFonts w:ascii="Arial" w:eastAsia="Arial" w:hAnsi="Arial" w:cs="Arial"/>
        </w:rPr>
      </w:pPr>
      <w:r>
        <w:pict>
          <v:group id="_x0000_s1092" style="position:absolute;margin-left:51.3pt;margin-top:165.55pt;width:739.3pt;height:71.25pt;z-index:-1440;mso-position-horizontal-relative:page;mso-position-vertical-relative:page" coordorigin="1026,3311" coordsize="14786,1425">
            <v:shape id="_x0000_s1099" style="position:absolute;left:1037;top:3322;width:2990;height:0" coordorigin="1037,3322" coordsize="2990,0" path="m1037,3322r2990,e" filled="f" strokeweight=".58pt">
              <v:path arrowok="t"/>
            </v:shape>
            <v:shape id="_x0000_s1098" style="position:absolute;left:4037;top:3322;width:11765;height:0" coordorigin="4037,3322" coordsize="11765,0" path="m4037,3322r11765,e" filled="f" strokeweight=".58pt">
              <v:path arrowok="t"/>
            </v:shape>
            <v:shape id="_x0000_s1097" style="position:absolute;left:1032;top:3317;width:0;height:1414" coordorigin="1032,3317" coordsize="0,1414" path="m1032,3317r,1413e" filled="f" strokeweight=".58pt">
              <v:path arrowok="t"/>
            </v:shape>
            <v:shape id="_x0000_s1096" style="position:absolute;left:1037;top:4726;width:2990;height:0" coordorigin="1037,4726" coordsize="2990,0" path="m1037,4726r2990,e" filled="f" strokeweight=".58pt">
              <v:path arrowok="t"/>
            </v:shape>
            <v:shape id="_x0000_s1095" style="position:absolute;left:4032;top:3317;width:0;height:1414" coordorigin="4032,3317" coordsize="0,1414" path="m4032,3317r,1413e" filled="f" strokeweight=".20497mm">
              <v:path arrowok="t"/>
            </v:shape>
            <v:shape id="_x0000_s1094" style="position:absolute;left:4037;top:4726;width:11765;height:0" coordorigin="4037,4726" coordsize="11765,0" path="m4037,4726r11765,e" filled="f" strokeweight=".58pt">
              <v:path arrowok="t"/>
            </v:shape>
            <v:shape id="_x0000_s1093" style="position:absolute;left:15806;top:3317;width:0;height:1414" coordorigin="15806,3317" coordsize="0,1414" path="m15806,3317r,1413e" filled="f" strokeweight=".58pt">
              <v:path arrowok="t"/>
            </v:shape>
            <w10:wrap anchorx="page" anchory="page"/>
          </v:group>
        </w:pict>
      </w:r>
      <w:r w:rsidR="00E26FAD">
        <w:rPr>
          <w:rFonts w:ascii="Arial" w:eastAsia="Arial" w:hAnsi="Arial" w:cs="Arial"/>
        </w:rPr>
        <w:t>2.</w:t>
      </w:r>
      <w:r w:rsidR="00E26FAD">
        <w:rPr>
          <w:rFonts w:ascii="Arial" w:eastAsia="Arial" w:hAnsi="Arial" w:cs="Arial"/>
          <w:spacing w:val="29"/>
        </w:rPr>
        <w:t xml:space="preserve"> </w:t>
      </w:r>
      <w:r w:rsidR="00E26FAD">
        <w:rPr>
          <w:rFonts w:ascii="Arial" w:eastAsia="Arial" w:hAnsi="Arial" w:cs="Arial"/>
          <w:spacing w:val="1"/>
        </w:rPr>
        <w:t>П</w:t>
      </w:r>
      <w:r w:rsidR="00E26FAD">
        <w:rPr>
          <w:rFonts w:ascii="Arial" w:eastAsia="Arial" w:hAnsi="Arial" w:cs="Arial"/>
        </w:rPr>
        <w:t>о</w:t>
      </w:r>
      <w:r w:rsidR="00E26FAD">
        <w:rPr>
          <w:rFonts w:ascii="Arial" w:eastAsia="Arial" w:hAnsi="Arial" w:cs="Arial"/>
          <w:spacing w:val="1"/>
        </w:rPr>
        <w:t>с</w:t>
      </w:r>
      <w:r w:rsidR="00E26FAD">
        <w:rPr>
          <w:rFonts w:ascii="Arial" w:eastAsia="Arial" w:hAnsi="Arial" w:cs="Arial"/>
          <w:spacing w:val="-1"/>
        </w:rPr>
        <w:t>л</w:t>
      </w:r>
      <w:r w:rsidR="00E26FAD">
        <w:rPr>
          <w:rFonts w:ascii="Arial" w:eastAsia="Arial" w:hAnsi="Arial" w:cs="Arial"/>
        </w:rPr>
        <w:t>ов</w:t>
      </w:r>
      <w:r w:rsidR="00E26FAD">
        <w:rPr>
          <w:rFonts w:ascii="Arial" w:eastAsia="Arial" w:hAnsi="Arial" w:cs="Arial"/>
          <w:spacing w:val="3"/>
        </w:rPr>
        <w:t>н</w:t>
      </w:r>
      <w:r w:rsidR="00E26FAD">
        <w:rPr>
          <w:rFonts w:ascii="Arial" w:eastAsia="Arial" w:hAnsi="Arial" w:cs="Arial"/>
        </w:rPr>
        <w:t>о</w:t>
      </w:r>
      <w:r w:rsidR="00E26FAD">
        <w:rPr>
          <w:rFonts w:ascii="Arial" w:eastAsia="Arial" w:hAnsi="Arial" w:cs="Arial"/>
          <w:spacing w:val="-10"/>
        </w:rPr>
        <w:t xml:space="preserve"> </w:t>
      </w:r>
      <w:r w:rsidR="00E26FAD">
        <w:rPr>
          <w:rFonts w:ascii="Arial" w:eastAsia="Arial" w:hAnsi="Arial" w:cs="Arial"/>
          <w:spacing w:val="1"/>
        </w:rPr>
        <w:t>и</w:t>
      </w:r>
      <w:r w:rsidR="00E26FAD">
        <w:rPr>
          <w:rFonts w:ascii="Arial" w:eastAsia="Arial" w:hAnsi="Arial" w:cs="Arial"/>
        </w:rPr>
        <w:t>ме,</w:t>
      </w:r>
      <w:r w:rsidR="00E26FAD">
        <w:rPr>
          <w:rFonts w:ascii="Arial" w:eastAsia="Arial" w:hAnsi="Arial" w:cs="Arial"/>
          <w:spacing w:val="-4"/>
        </w:rPr>
        <w:t xml:space="preserve"> </w:t>
      </w:r>
      <w:r w:rsidR="00E26FAD">
        <w:rPr>
          <w:rFonts w:ascii="Arial" w:eastAsia="Arial" w:hAnsi="Arial" w:cs="Arial"/>
          <w:spacing w:val="1"/>
        </w:rPr>
        <w:t>с</w:t>
      </w:r>
      <w:r w:rsidR="00E26FAD">
        <w:rPr>
          <w:rFonts w:ascii="Arial" w:eastAsia="Arial" w:hAnsi="Arial" w:cs="Arial"/>
          <w:spacing w:val="2"/>
        </w:rPr>
        <w:t>е</w:t>
      </w:r>
      <w:r w:rsidR="00E26FAD">
        <w:rPr>
          <w:rFonts w:ascii="Arial" w:eastAsia="Arial" w:hAnsi="Arial" w:cs="Arial"/>
          <w:spacing w:val="-1"/>
        </w:rPr>
        <w:t>ди</w:t>
      </w:r>
      <w:r w:rsidR="00E26FAD">
        <w:rPr>
          <w:rFonts w:ascii="Arial" w:eastAsia="Arial" w:hAnsi="Arial" w:cs="Arial"/>
          <w:spacing w:val="1"/>
        </w:rPr>
        <w:t>ш</w:t>
      </w:r>
      <w:r w:rsidR="00E26FAD">
        <w:rPr>
          <w:rFonts w:ascii="Arial" w:eastAsia="Arial" w:hAnsi="Arial" w:cs="Arial"/>
          <w:spacing w:val="2"/>
        </w:rPr>
        <w:t>т</w:t>
      </w:r>
      <w:r w:rsidR="00E26FAD">
        <w:rPr>
          <w:rFonts w:ascii="Arial" w:eastAsia="Arial" w:hAnsi="Arial" w:cs="Arial"/>
        </w:rPr>
        <w:t>е,</w:t>
      </w:r>
      <w:r w:rsidR="00E26FAD">
        <w:rPr>
          <w:rFonts w:ascii="Arial" w:eastAsia="Arial" w:hAnsi="Arial" w:cs="Arial"/>
          <w:spacing w:val="-7"/>
        </w:rPr>
        <w:t xml:space="preserve"> </w:t>
      </w:r>
      <w:r w:rsidR="00E26FAD">
        <w:rPr>
          <w:rFonts w:ascii="Arial" w:eastAsia="Arial" w:hAnsi="Arial" w:cs="Arial"/>
        </w:rPr>
        <w:t>МБ</w:t>
      </w:r>
      <w:r w:rsidR="00E26FAD">
        <w:rPr>
          <w:rFonts w:ascii="Arial" w:eastAsia="Arial" w:hAnsi="Arial" w:cs="Arial"/>
          <w:spacing w:val="-2"/>
        </w:rPr>
        <w:t xml:space="preserve"> </w:t>
      </w:r>
      <w:r w:rsidR="00E26FAD">
        <w:rPr>
          <w:rFonts w:ascii="Arial" w:eastAsia="Arial" w:hAnsi="Arial" w:cs="Arial"/>
        </w:rPr>
        <w:t>и</w:t>
      </w:r>
      <w:r w:rsidR="00E26FAD">
        <w:rPr>
          <w:rFonts w:ascii="Arial" w:eastAsia="Arial" w:hAnsi="Arial" w:cs="Arial"/>
          <w:spacing w:val="-2"/>
        </w:rPr>
        <w:t xml:space="preserve"> </w:t>
      </w:r>
      <w:r w:rsidR="00E26FAD">
        <w:rPr>
          <w:rFonts w:ascii="Arial" w:eastAsia="Arial" w:hAnsi="Arial" w:cs="Arial"/>
          <w:spacing w:val="1"/>
        </w:rPr>
        <w:t>ПИ</w:t>
      </w:r>
      <w:r w:rsidR="00E26FAD">
        <w:rPr>
          <w:rFonts w:ascii="Arial" w:eastAsia="Arial" w:hAnsi="Arial" w:cs="Arial"/>
        </w:rPr>
        <w:t>Б</w:t>
      </w:r>
      <w:r w:rsidR="00E26FAD">
        <w:rPr>
          <w:rFonts w:ascii="Arial" w:eastAsia="Arial" w:hAnsi="Arial" w:cs="Arial"/>
          <w:spacing w:val="-3"/>
        </w:rPr>
        <w:t xml:space="preserve"> </w:t>
      </w:r>
      <w:r w:rsidR="00E26FAD">
        <w:rPr>
          <w:rFonts w:ascii="Arial" w:eastAsia="Arial" w:hAnsi="Arial" w:cs="Arial"/>
          <w:spacing w:val="1"/>
        </w:rPr>
        <w:t>(</w:t>
      </w:r>
      <w:r w:rsidR="00E26FAD">
        <w:rPr>
          <w:rFonts w:ascii="Arial" w:eastAsia="Arial" w:hAnsi="Arial" w:cs="Arial"/>
        </w:rPr>
        <w:t>за</w:t>
      </w:r>
      <w:r w:rsidR="00E26FAD">
        <w:rPr>
          <w:rFonts w:ascii="Arial" w:eastAsia="Arial" w:hAnsi="Arial" w:cs="Arial"/>
          <w:spacing w:val="-4"/>
        </w:rPr>
        <w:t xml:space="preserve"> </w:t>
      </w:r>
      <w:r w:rsidR="00E26FAD">
        <w:rPr>
          <w:rFonts w:ascii="Arial" w:eastAsia="Arial" w:hAnsi="Arial" w:cs="Arial"/>
          <w:spacing w:val="2"/>
        </w:rPr>
        <w:t>п</w:t>
      </w:r>
      <w:r w:rsidR="00E26FAD">
        <w:rPr>
          <w:rFonts w:ascii="Arial" w:eastAsia="Arial" w:hAnsi="Arial" w:cs="Arial"/>
        </w:rPr>
        <w:t>рав</w:t>
      </w:r>
      <w:r w:rsidR="00E26FAD">
        <w:rPr>
          <w:rFonts w:ascii="Arial" w:eastAsia="Arial" w:hAnsi="Arial" w:cs="Arial"/>
          <w:spacing w:val="3"/>
        </w:rPr>
        <w:t>н</w:t>
      </w:r>
      <w:r w:rsidR="00E26FAD">
        <w:rPr>
          <w:rFonts w:ascii="Arial" w:eastAsia="Arial" w:hAnsi="Arial" w:cs="Arial"/>
        </w:rPr>
        <w:t>о</w:t>
      </w:r>
      <w:r w:rsidR="00E26FAD">
        <w:rPr>
          <w:rFonts w:ascii="Arial" w:eastAsia="Arial" w:hAnsi="Arial" w:cs="Arial"/>
          <w:spacing w:val="-8"/>
        </w:rPr>
        <w:t xml:space="preserve"> </w:t>
      </w:r>
      <w:r w:rsidR="00E26FAD">
        <w:rPr>
          <w:rFonts w:ascii="Arial" w:eastAsia="Arial" w:hAnsi="Arial" w:cs="Arial"/>
          <w:spacing w:val="1"/>
        </w:rPr>
        <w:t>л</w:t>
      </w:r>
      <w:r w:rsidR="00E26FAD">
        <w:rPr>
          <w:rFonts w:ascii="Arial" w:eastAsia="Arial" w:hAnsi="Arial" w:cs="Arial"/>
          <w:spacing w:val="-1"/>
        </w:rPr>
        <w:t>и</w:t>
      </w:r>
      <w:r w:rsidR="00E26FAD">
        <w:rPr>
          <w:rFonts w:ascii="Arial" w:eastAsia="Arial" w:hAnsi="Arial" w:cs="Arial"/>
          <w:spacing w:val="3"/>
        </w:rPr>
        <w:t>ц</w:t>
      </w:r>
      <w:r w:rsidR="00E26FAD">
        <w:rPr>
          <w:rFonts w:ascii="Arial" w:eastAsia="Arial" w:hAnsi="Arial" w:cs="Arial"/>
        </w:rPr>
        <w:t>е</w:t>
      </w:r>
      <w:r w:rsidR="00E26FAD">
        <w:rPr>
          <w:rFonts w:ascii="Arial" w:eastAsia="Arial" w:hAnsi="Arial" w:cs="Arial"/>
          <w:spacing w:val="-6"/>
        </w:rPr>
        <w:t xml:space="preserve"> </w:t>
      </w:r>
      <w:r w:rsidR="00E26FAD">
        <w:rPr>
          <w:rFonts w:ascii="Arial" w:eastAsia="Arial" w:hAnsi="Arial" w:cs="Arial"/>
        </w:rPr>
        <w:t>и</w:t>
      </w:r>
      <w:r w:rsidR="00E26FAD">
        <w:rPr>
          <w:rFonts w:ascii="Arial" w:eastAsia="Arial" w:hAnsi="Arial" w:cs="Arial"/>
          <w:spacing w:val="-2"/>
        </w:rPr>
        <w:t xml:space="preserve"> </w:t>
      </w:r>
      <w:r w:rsidR="00E26FAD">
        <w:rPr>
          <w:rFonts w:ascii="Arial" w:eastAsia="Arial" w:hAnsi="Arial" w:cs="Arial"/>
          <w:spacing w:val="2"/>
        </w:rPr>
        <w:t>п</w:t>
      </w:r>
      <w:r w:rsidR="00E26FAD">
        <w:rPr>
          <w:rFonts w:ascii="Arial" w:eastAsia="Arial" w:hAnsi="Arial" w:cs="Arial"/>
        </w:rPr>
        <w:t>р</w:t>
      </w:r>
      <w:r w:rsidR="00E26FAD">
        <w:rPr>
          <w:rFonts w:ascii="Arial" w:eastAsia="Arial" w:hAnsi="Arial" w:cs="Arial"/>
          <w:spacing w:val="2"/>
        </w:rPr>
        <w:t>е</w:t>
      </w:r>
      <w:r w:rsidR="00E26FAD">
        <w:rPr>
          <w:rFonts w:ascii="Arial" w:eastAsia="Arial" w:hAnsi="Arial" w:cs="Arial"/>
          <w:spacing w:val="1"/>
        </w:rPr>
        <w:t>д</w:t>
      </w:r>
      <w:r w:rsidR="00E26FAD">
        <w:rPr>
          <w:rFonts w:ascii="Arial" w:eastAsia="Arial" w:hAnsi="Arial" w:cs="Arial"/>
          <w:spacing w:val="-4"/>
        </w:rPr>
        <w:t>у</w:t>
      </w:r>
      <w:r w:rsidR="00E26FAD">
        <w:rPr>
          <w:rFonts w:ascii="Arial" w:eastAsia="Arial" w:hAnsi="Arial" w:cs="Arial"/>
          <w:spacing w:val="2"/>
        </w:rPr>
        <w:t>з</w:t>
      </w:r>
      <w:r w:rsidR="00E26FAD">
        <w:rPr>
          <w:rFonts w:ascii="Arial" w:eastAsia="Arial" w:hAnsi="Arial" w:cs="Arial"/>
        </w:rPr>
        <w:t>ет</w:t>
      </w:r>
      <w:r w:rsidR="00E26FAD">
        <w:rPr>
          <w:rFonts w:ascii="Arial" w:eastAsia="Arial" w:hAnsi="Arial" w:cs="Arial"/>
          <w:spacing w:val="3"/>
        </w:rPr>
        <w:t>н</w:t>
      </w:r>
      <w:r w:rsidR="00E26FAD">
        <w:rPr>
          <w:rFonts w:ascii="Arial" w:eastAsia="Arial" w:hAnsi="Arial" w:cs="Arial"/>
          <w:spacing w:val="-1"/>
        </w:rPr>
        <w:t>ик</w:t>
      </w:r>
      <w:r w:rsidR="00E26FAD">
        <w:rPr>
          <w:rFonts w:ascii="Arial" w:eastAsia="Arial" w:hAnsi="Arial" w:cs="Arial"/>
        </w:rPr>
        <w:t>а)</w:t>
      </w:r>
    </w:p>
    <w:p w:rsidR="00E129FC" w:rsidRDefault="00E129FC">
      <w:pPr>
        <w:spacing w:before="16" w:line="220" w:lineRule="exact"/>
        <w:rPr>
          <w:sz w:val="22"/>
          <w:szCs w:val="22"/>
        </w:rPr>
      </w:pPr>
    </w:p>
    <w:p w:rsidR="00E129FC" w:rsidRDefault="00E26FAD">
      <w:pPr>
        <w:spacing w:line="220" w:lineRule="exact"/>
        <w:rPr>
          <w:rFonts w:ascii="Arial" w:eastAsia="Arial" w:hAnsi="Arial" w:cs="Arial"/>
        </w:rPr>
        <w:sectPr w:rsidR="00E129FC">
          <w:type w:val="continuous"/>
          <w:pgSz w:w="16840" w:h="11920" w:orient="landscape"/>
          <w:pgMar w:top="260" w:right="100" w:bottom="280" w:left="100" w:header="720" w:footer="720" w:gutter="0"/>
          <w:cols w:num="2" w:space="720" w:equalWidth="0">
            <w:col w:w="3772" w:space="268"/>
            <w:col w:w="12600"/>
          </w:cols>
        </w:sectPr>
      </w:pPr>
      <w:r>
        <w:rPr>
          <w:rFonts w:ascii="Arial" w:eastAsia="Arial" w:hAnsi="Arial" w:cs="Arial"/>
          <w:position w:val="-1"/>
        </w:rPr>
        <w:t>3.</w:t>
      </w:r>
      <w:r>
        <w:rPr>
          <w:rFonts w:ascii="Arial" w:eastAsia="Arial" w:hAnsi="Arial" w:cs="Arial"/>
          <w:spacing w:val="29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Б</w:t>
      </w:r>
      <w:r>
        <w:rPr>
          <w:rFonts w:ascii="Arial" w:eastAsia="Arial" w:hAnsi="Arial" w:cs="Arial"/>
          <w:position w:val="-1"/>
        </w:rPr>
        <w:t xml:space="preserve">рој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ата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9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пар</w:t>
      </w:r>
      <w:r>
        <w:rPr>
          <w:rFonts w:ascii="Arial" w:eastAsia="Arial" w:hAnsi="Arial" w:cs="Arial"/>
          <w:spacing w:val="1"/>
          <w:position w:val="-1"/>
        </w:rPr>
        <w:t>ц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spacing w:val="-1"/>
          <w:position w:val="-1"/>
        </w:rPr>
        <w:t>л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position w:val="-1"/>
        </w:rPr>
        <w:t>/а,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на</w:t>
      </w:r>
      <w:r>
        <w:rPr>
          <w:rFonts w:ascii="Arial" w:eastAsia="Arial" w:hAnsi="Arial" w:cs="Arial"/>
          <w:spacing w:val="2"/>
          <w:position w:val="-1"/>
        </w:rPr>
        <w:t>з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в</w:t>
      </w:r>
      <w:r>
        <w:rPr>
          <w:rFonts w:ascii="Arial" w:eastAsia="Arial" w:hAnsi="Arial" w:cs="Arial"/>
          <w:spacing w:val="-3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position w:val="-1"/>
        </w:rPr>
        <w:t>тар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1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оп</w:t>
      </w:r>
      <w:r>
        <w:rPr>
          <w:rFonts w:ascii="Arial" w:eastAsia="Arial" w:hAnsi="Arial" w:cs="Arial"/>
          <w:spacing w:val="3"/>
          <w:position w:val="-1"/>
        </w:rPr>
        <w:t>ш</w:t>
      </w:r>
      <w:r>
        <w:rPr>
          <w:rFonts w:ascii="Arial" w:eastAsia="Arial" w:hAnsi="Arial" w:cs="Arial"/>
          <w:position w:val="-1"/>
        </w:rPr>
        <w:t>т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не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и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2"/>
          <w:position w:val="-1"/>
        </w:rPr>
        <w:t>а</w:t>
      </w:r>
      <w:r>
        <w:rPr>
          <w:rFonts w:ascii="Arial" w:eastAsia="Arial" w:hAnsi="Arial" w:cs="Arial"/>
          <w:spacing w:val="-1"/>
          <w:position w:val="-1"/>
        </w:rPr>
        <w:t>д</w:t>
      </w:r>
      <w:r>
        <w:rPr>
          <w:rFonts w:ascii="Arial" w:eastAsia="Arial" w:hAnsi="Arial" w:cs="Arial"/>
          <w:spacing w:val="2"/>
          <w:position w:val="-1"/>
        </w:rPr>
        <w:t>р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4"/>
          <w:position w:val="-1"/>
        </w:rPr>
        <w:t>с</w:t>
      </w:r>
      <w:r>
        <w:rPr>
          <w:rFonts w:ascii="Arial" w:eastAsia="Arial" w:hAnsi="Arial" w:cs="Arial"/>
          <w:position w:val="-1"/>
        </w:rPr>
        <w:t>у</w:t>
      </w:r>
    </w:p>
    <w:p w:rsidR="00E129FC" w:rsidRDefault="00E129FC">
      <w:pPr>
        <w:spacing w:line="200" w:lineRule="exact"/>
      </w:pPr>
    </w:p>
    <w:p w:rsidR="00E129FC" w:rsidRDefault="00E129FC">
      <w:pPr>
        <w:spacing w:before="11" w:line="240" w:lineRule="exact"/>
        <w:rPr>
          <w:sz w:val="24"/>
          <w:szCs w:val="24"/>
        </w:rPr>
      </w:pPr>
    </w:p>
    <w:p w:rsidR="00E129FC" w:rsidRDefault="007A6752">
      <w:pPr>
        <w:spacing w:before="36" w:line="220" w:lineRule="exact"/>
        <w:ind w:left="1040"/>
        <w:rPr>
          <w:rFonts w:ascii="Arial" w:eastAsia="Arial" w:hAnsi="Arial" w:cs="Arial"/>
          <w:position w:val="-1"/>
        </w:rPr>
      </w:pPr>
      <w:r>
        <w:pict>
          <v:group id="_x0000_s1084" style="position:absolute;left:0;text-align:left;margin-left:51.3pt;margin-top:1.05pt;width:739.3pt;height:13.2pt;z-index:-1439;mso-position-horizontal-relative:page" coordorigin="1026,21" coordsize="14786,264">
            <v:shape id="_x0000_s1091" style="position:absolute;left:1037;top:32;width:2990;height:0" coordorigin="1037,32" coordsize="2990,0" path="m1037,32r2990,e" filled="f" strokeweight=".58pt">
              <v:path arrowok="t"/>
            </v:shape>
            <v:shape id="_x0000_s1090" style="position:absolute;left:4037;top:32;width:11765;height:0" coordorigin="4037,32" coordsize="11765,0" path="m4037,32r11765,e" filled="f" strokeweight=".58pt">
              <v:path arrowok="t"/>
            </v:shape>
            <v:shape id="_x0000_s1089" style="position:absolute;left:1032;top:27;width:0;height:252" coordorigin="1032,27" coordsize="0,252" path="m1032,27r,252e" filled="f" strokeweight=".58pt">
              <v:path arrowok="t"/>
            </v:shape>
            <v:shape id="_x0000_s1088" style="position:absolute;left:1037;top:274;width:2990;height:0" coordorigin="1037,274" coordsize="2990,0" path="m1037,274r2990,e" filled="f" strokeweight=".58pt">
              <v:path arrowok="t"/>
            </v:shape>
            <v:shape id="_x0000_s1087" style="position:absolute;left:4032;top:27;width:0;height:252" coordorigin="4032,27" coordsize="0,252" path="m4032,27r,252e" filled="f" strokeweight=".20497mm">
              <v:path arrowok="t"/>
            </v:shape>
            <v:shape id="_x0000_s1086" style="position:absolute;left:4037;top:274;width:11765;height:0" coordorigin="4037,274" coordsize="11765,0" path="m4037,274r11765,e" filled="f" strokeweight=".58pt">
              <v:path arrowok="t"/>
            </v:shape>
            <v:shape id="_x0000_s1085" style="position:absolute;left:15806;top:27;width:0;height:252" coordorigin="15806,27" coordsize="0,252" path="m15806,27r,252e" filled="f" strokeweight=".58pt">
              <v:path arrowok="t"/>
            </v:shape>
            <w10:wrap anchorx="page"/>
          </v:group>
        </w:pict>
      </w:r>
      <w:r>
        <w:pict>
          <v:group id="_x0000_s1082" style="position:absolute;left:0;text-align:left;margin-left:57pt;margin-top:508.15pt;width:2in;height:0;z-index:-1438;mso-position-horizontal-relative:page;mso-position-vertical-relative:page" coordorigin="1140,10163" coordsize="2880,0">
            <v:shape id="_x0000_s1083" style="position:absolute;left:1140;top:10163;width:2880;height:0" coordorigin="1140,10163" coordsize="2880,0" path="m1140,10163r2880,e" filled="f" strokeweight=".7pt">
              <v:path arrowok="t"/>
            </v:shape>
            <w10:wrap anchorx="page" anchory="page"/>
          </v:group>
        </w:pict>
      </w:r>
      <w:r w:rsidR="00E26FAD">
        <w:rPr>
          <w:rFonts w:ascii="Arial" w:eastAsia="Arial" w:hAnsi="Arial" w:cs="Arial"/>
          <w:b/>
          <w:spacing w:val="4"/>
        </w:rPr>
        <w:t>Р</w:t>
      </w:r>
      <w:r w:rsidR="00E26FAD">
        <w:rPr>
          <w:rFonts w:ascii="Arial" w:eastAsia="Arial" w:hAnsi="Arial" w:cs="Arial"/>
          <w:b/>
          <w:spacing w:val="-7"/>
        </w:rPr>
        <w:t>А</w:t>
      </w:r>
      <w:r w:rsidR="00E26FAD">
        <w:rPr>
          <w:rFonts w:ascii="Arial" w:eastAsia="Arial" w:hAnsi="Arial" w:cs="Arial"/>
          <w:b/>
          <w:spacing w:val="3"/>
        </w:rPr>
        <w:t>Т</w:t>
      </w:r>
      <w:r w:rsidR="00E26FAD">
        <w:rPr>
          <w:rFonts w:ascii="Arial" w:eastAsia="Arial" w:hAnsi="Arial" w:cs="Arial"/>
          <w:b/>
        </w:rPr>
        <w:t>/</w:t>
      </w:r>
      <w:r w:rsidR="00E26FAD">
        <w:rPr>
          <w:rFonts w:ascii="Arial" w:eastAsia="Arial" w:hAnsi="Arial" w:cs="Arial"/>
          <w:b/>
          <w:spacing w:val="4"/>
        </w:rPr>
        <w:t>Л</w:t>
      </w:r>
      <w:r w:rsidR="00E26FAD">
        <w:rPr>
          <w:rFonts w:ascii="Arial" w:eastAsia="Arial" w:hAnsi="Arial" w:cs="Arial"/>
          <w:b/>
          <w:spacing w:val="-7"/>
        </w:rPr>
        <w:t>А</w:t>
      </w:r>
      <w:r w:rsidR="00E26FAD">
        <w:rPr>
          <w:rFonts w:ascii="Arial" w:eastAsia="Arial" w:hAnsi="Arial" w:cs="Arial"/>
          <w:b/>
          <w:spacing w:val="5"/>
        </w:rPr>
        <w:t>Т</w:t>
      </w:r>
      <w:r w:rsidR="00E26FAD">
        <w:rPr>
          <w:rFonts w:ascii="Arial" w:eastAsia="Arial" w:hAnsi="Arial" w:cs="Arial"/>
          <w:b/>
        </w:rPr>
        <w:t>/</w:t>
      </w:r>
      <w:r w:rsidR="00E26FAD">
        <w:rPr>
          <w:rFonts w:ascii="Arial" w:eastAsia="Arial" w:hAnsi="Arial" w:cs="Arial"/>
          <w:b/>
          <w:spacing w:val="-1"/>
        </w:rPr>
        <w:t>Л</w:t>
      </w:r>
      <w:r w:rsidR="00E26FAD">
        <w:rPr>
          <w:rFonts w:ascii="Arial" w:eastAsia="Arial" w:hAnsi="Arial" w:cs="Arial"/>
          <w:b/>
        </w:rPr>
        <w:t xml:space="preserve">Н                               </w:t>
      </w:r>
      <w:r w:rsidR="00E26FAD">
        <w:rPr>
          <w:rFonts w:ascii="Arial" w:eastAsia="Arial" w:hAnsi="Arial" w:cs="Arial"/>
          <w:b/>
          <w:spacing w:val="15"/>
        </w:rPr>
        <w:t xml:space="preserve"> </w:t>
      </w:r>
      <w:r w:rsidR="00E26FAD">
        <w:rPr>
          <w:rFonts w:ascii="Arial" w:eastAsia="Arial" w:hAnsi="Arial" w:cs="Arial"/>
          <w:spacing w:val="-1"/>
          <w:position w:val="-1"/>
        </w:rPr>
        <w:t>ЛА</w:t>
      </w:r>
      <w:r w:rsidR="00E26FAD">
        <w:rPr>
          <w:rFonts w:ascii="Arial" w:eastAsia="Arial" w:hAnsi="Arial" w:cs="Arial"/>
          <w:position w:val="-1"/>
        </w:rPr>
        <w:t>Т</w:t>
      </w:r>
    </w:p>
    <w:p w:rsidR="00B83DE0" w:rsidRPr="00EC1A77" w:rsidRDefault="00B83DE0" w:rsidP="00B83DE0">
      <w:pPr>
        <w:pStyle w:val="NoSpacing"/>
        <w:spacing w:line="360" w:lineRule="auto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Pr="00EC1A77">
        <w:rPr>
          <w:rFonts w:ascii="Arial" w:hAnsi="Arial" w:cs="Arial"/>
          <w:b/>
          <w:sz w:val="20"/>
          <w:szCs w:val="20"/>
          <w:lang w:val="sr-Cyrl-RS"/>
        </w:rPr>
        <w:t>Таксе/накнаде:</w:t>
      </w:r>
    </w:p>
    <w:p w:rsidR="00B83DE0" w:rsidRPr="00EC1A77" w:rsidRDefault="00B83DE0" w:rsidP="00B83DE0">
      <w:pPr>
        <w:spacing w:before="36" w:line="220" w:lineRule="exact"/>
        <w:ind w:left="1040"/>
        <w:rPr>
          <w:rFonts w:ascii="Arial" w:eastAsia="Arial" w:hAnsi="Arial" w:cs="Arial"/>
          <w:position w:val="-1"/>
        </w:rPr>
      </w:pP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  <w:lang w:val="sr-Cyrl-RS"/>
        </w:rPr>
        <w:t xml:space="preserve">Локална административна такса у износу од 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</w:rPr>
        <w:t>200,00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  <w:lang w:val="sr-Cyrl-RS"/>
        </w:rPr>
        <w:t xml:space="preserve"> динара се уплаћује на  текући рачун број број 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</w:rPr>
        <w:t xml:space="preserve"> </w:t>
      </w:r>
      <w:r w:rsidRPr="00EC1A77">
        <w:rPr>
          <w:rFonts w:ascii="Arial" w:hAnsi="Arial" w:cs="Arial"/>
          <w:lang w:val="sr-Cyrl-CS"/>
        </w:rPr>
        <w:t>840-742351843-94</w:t>
      </w:r>
      <w:r w:rsidRPr="00EC1A77">
        <w:rPr>
          <w:rFonts w:ascii="Arial" w:hAnsi="Arial" w:cs="Arial"/>
          <w:lang w:val="sr-Cyrl-RS"/>
        </w:rPr>
        <w:t xml:space="preserve">, модел </w:t>
      </w:r>
      <w:r w:rsidRPr="00EC1A77">
        <w:rPr>
          <w:rFonts w:ascii="Arial" w:hAnsi="Arial" w:cs="Arial"/>
          <w:lang w:val="sr-Cyrl-CS"/>
        </w:rPr>
        <w:t xml:space="preserve">97 -  </w:t>
      </w:r>
      <w:r w:rsidRPr="00EC1A77">
        <w:rPr>
          <w:rFonts w:ascii="Arial" w:hAnsi="Arial" w:cs="Arial"/>
          <w:lang w:val="sr-Cyrl-RS"/>
        </w:rPr>
        <w:t>позив на број</w:t>
      </w:r>
      <w:r w:rsidRPr="00EC1A77">
        <w:rPr>
          <w:rFonts w:ascii="Arial" w:hAnsi="Arial" w:cs="Arial"/>
          <w:lang w:val="sr-Cyrl-CS"/>
        </w:rPr>
        <w:t xml:space="preserve"> 05-225</w:t>
      </w:r>
      <w:r w:rsidRPr="00EC1A77">
        <w:rPr>
          <w:rFonts w:ascii="Arial" w:hAnsi="Arial" w:cs="Arial"/>
          <w:lang w:val="sr-Cyrl-RS"/>
        </w:rPr>
        <w:t>, корисник Буџет СО</w:t>
      </w:r>
      <w:r w:rsidRPr="00EC1A77">
        <w:rPr>
          <w:rFonts w:ascii="Arial" w:hAnsi="Arial" w:cs="Arial"/>
          <w:lang w:val="sr-Cyrl-CS"/>
        </w:rPr>
        <w:t xml:space="preserve"> Опово-приходи општинских органа</w:t>
      </w:r>
      <w:r w:rsidRPr="00EC1A77">
        <w:rPr>
          <w:rFonts w:ascii="Arial" w:hAnsi="Arial" w:cs="Arial"/>
          <w:lang w:val="sr-Cyrl-RS"/>
        </w:rPr>
        <w:t xml:space="preserve">, позив на број </w:t>
      </w:r>
      <w:r w:rsidRPr="00EC1A77">
        <w:rPr>
          <w:rFonts w:ascii="Arial" w:hAnsi="Arial" w:cs="Arial"/>
          <w:lang w:val="sr-Cyrl-CS"/>
        </w:rPr>
        <w:t>97 -   05-225</w:t>
      </w:r>
      <w:r w:rsidRPr="00EC1A77">
        <w:rPr>
          <w:rFonts w:ascii="Arial" w:hAnsi="Arial" w:cs="Arial"/>
          <w:lang w:val="sr-Cyrl-RS"/>
        </w:rPr>
        <w:t>,сврха дознаке „локална  административна такса“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  <w:lang w:val="sr-Cyrl-RS"/>
        </w:rPr>
        <w:t xml:space="preserve">, у износу од 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</w:rPr>
        <w:t>200,00</w:t>
      </w:r>
      <w:r w:rsidRPr="00EC1A77">
        <w:rPr>
          <w:rStyle w:val="Bodytext6"/>
          <w:rFonts w:ascii="Arial" w:eastAsiaTheme="majorEastAsia" w:hAnsi="Arial" w:cs="Arial"/>
          <w:color w:val="000000"/>
          <w:sz w:val="20"/>
          <w:szCs w:val="20"/>
          <w:lang w:val="sr-Cyrl-RS"/>
        </w:rPr>
        <w:t>динара</w:t>
      </w:r>
    </w:p>
    <w:p w:rsidR="00B83DE0" w:rsidRDefault="00B83DE0">
      <w:pPr>
        <w:spacing w:before="36" w:line="220" w:lineRule="exact"/>
        <w:ind w:left="1040"/>
        <w:rPr>
          <w:rFonts w:ascii="Arial" w:eastAsia="Arial" w:hAnsi="Arial" w:cs="Arial"/>
        </w:rPr>
      </w:pPr>
    </w:p>
    <w:p w:rsidR="00B83DE0" w:rsidRDefault="00B83DE0">
      <w:pPr>
        <w:spacing w:before="36" w:line="220" w:lineRule="exact"/>
        <w:ind w:left="1040"/>
        <w:rPr>
          <w:rFonts w:ascii="Arial" w:eastAsia="Arial" w:hAnsi="Arial" w:cs="Arial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16"/>
        <w:gridCol w:w="1121"/>
        <w:gridCol w:w="1757"/>
        <w:gridCol w:w="1438"/>
        <w:gridCol w:w="1222"/>
        <w:gridCol w:w="2611"/>
      </w:tblGrid>
      <w:tr w:rsidR="00E129FC">
        <w:trPr>
          <w:trHeight w:hRule="exact" w:val="434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4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line="200" w:lineRule="exact"/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11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7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2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15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3"/>
              <w:ind w:left="12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22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11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50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6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9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97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7" w:line="140" w:lineRule="exact"/>
              <w:rPr>
                <w:sz w:val="15"/>
                <w:szCs w:val="15"/>
              </w:rPr>
            </w:pPr>
          </w:p>
          <w:p w:rsidR="00E129FC" w:rsidRDefault="00E26FAD">
            <w:pPr>
              <w:ind w:left="149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7" w:line="140" w:lineRule="exact"/>
              <w:rPr>
                <w:sz w:val="15"/>
                <w:szCs w:val="15"/>
              </w:rPr>
            </w:pPr>
          </w:p>
          <w:p w:rsidR="00E129FC" w:rsidRDefault="00E26FAD">
            <w:pPr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6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5" w:right="27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611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619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.1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оше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</w:t>
            </w:r>
            <w:r>
              <w:rPr>
                <w:rFonts w:ascii="Arial" w:eastAsia="Arial" w:hAnsi="Arial" w:cs="Arial"/>
                <w:spacing w:val="2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>
            <w:pPr>
              <w:spacing w:before="5"/>
              <w:ind w:left="429" w:right="366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FF0000"/>
            </w:tcBorders>
          </w:tcPr>
          <w:p w:rsidR="00E129FC" w:rsidRDefault="00E26FAD">
            <w:pPr>
              <w:spacing w:before="3"/>
              <w:ind w:left="479" w:right="4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Да</w:t>
            </w:r>
          </w:p>
        </w:tc>
        <w:tc>
          <w:tcPr>
            <w:tcW w:w="2611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107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  <w:tr w:rsidR="00E129FC">
        <w:trPr>
          <w:trHeight w:hRule="exact" w:val="686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.    </w:t>
            </w:r>
            <w:r>
              <w:rPr>
                <w:rFonts w:ascii="Arial" w:eastAsia="Arial" w:hAnsi="Arial" w:cs="Arial"/>
                <w:spacing w:val="3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4</w:t>
            </w:r>
          </w:p>
          <w:p w:rsidR="00E129FC" w:rsidRDefault="00E26FAD">
            <w:pPr>
              <w:spacing w:before="33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им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>
            <w:pPr>
              <w:spacing w:before="2"/>
              <w:ind w:left="429" w:right="366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/>
        </w:tc>
        <w:tc>
          <w:tcPr>
            <w:tcW w:w="2611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</w:tr>
    </w:tbl>
    <w:p w:rsidR="00E129FC" w:rsidRDefault="00E129FC">
      <w:pPr>
        <w:spacing w:line="200" w:lineRule="exact"/>
      </w:pPr>
    </w:p>
    <w:p w:rsidR="00E129FC" w:rsidRDefault="00E129FC">
      <w:pPr>
        <w:spacing w:before="14" w:line="240" w:lineRule="exact"/>
        <w:rPr>
          <w:sz w:val="24"/>
          <w:szCs w:val="24"/>
        </w:rPr>
      </w:pPr>
    </w:p>
    <w:p w:rsidR="00E129FC" w:rsidRDefault="00E26FAD">
      <w:pPr>
        <w:spacing w:before="44"/>
        <w:ind w:left="1040"/>
        <w:rPr>
          <w:sz w:val="18"/>
          <w:szCs w:val="18"/>
        </w:rPr>
        <w:sectPr w:rsidR="00E129FC">
          <w:type w:val="continuous"/>
          <w:pgSz w:w="16840" w:h="11920" w:orient="landscape"/>
          <w:pgMar w:top="260" w:right="100" w:bottom="280" w:left="100" w:header="720" w:footer="720" w:gutter="0"/>
          <w:cols w:space="720"/>
        </w:sectPr>
      </w:pPr>
      <w:r>
        <w:rPr>
          <w:position w:val="9"/>
          <w:sz w:val="13"/>
          <w:szCs w:val="13"/>
        </w:rPr>
        <w:t>1</w:t>
      </w:r>
      <w:r>
        <w:rPr>
          <w:spacing w:val="12"/>
          <w:position w:val="9"/>
          <w:sz w:val="13"/>
          <w:szCs w:val="13"/>
        </w:rPr>
        <w:t xml:space="preserve"> </w:t>
      </w:r>
      <w:r>
        <w:rPr>
          <w:sz w:val="18"/>
          <w:szCs w:val="18"/>
        </w:rPr>
        <w:t>С</w:t>
      </w:r>
      <w:r>
        <w:rPr>
          <w:spacing w:val="1"/>
          <w:sz w:val="18"/>
          <w:szCs w:val="18"/>
        </w:rPr>
        <w:t>тр</w:t>
      </w:r>
      <w:r>
        <w:rPr>
          <w:spacing w:val="-1"/>
          <w:sz w:val="18"/>
          <w:szCs w:val="18"/>
        </w:rPr>
        <w:t>а</w:t>
      </w:r>
      <w:r>
        <w:rPr>
          <w:sz w:val="18"/>
          <w:szCs w:val="18"/>
        </w:rPr>
        <w:t>н</w:t>
      </w:r>
      <w:r>
        <w:rPr>
          <w:spacing w:val="-1"/>
          <w:sz w:val="18"/>
          <w:szCs w:val="18"/>
        </w:rPr>
        <w:t>к</w:t>
      </w:r>
      <w:r>
        <w:rPr>
          <w:sz w:val="18"/>
          <w:szCs w:val="18"/>
        </w:rPr>
        <w:t xml:space="preserve">а </w:t>
      </w:r>
      <w:r>
        <w:rPr>
          <w:spacing w:val="-1"/>
          <w:sz w:val="18"/>
          <w:szCs w:val="18"/>
        </w:rPr>
        <w:t>м</w:t>
      </w:r>
      <w:r>
        <w:rPr>
          <w:spacing w:val="1"/>
          <w:sz w:val="18"/>
          <w:szCs w:val="18"/>
        </w:rPr>
        <w:t>о</w:t>
      </w:r>
      <w:r>
        <w:rPr>
          <w:sz w:val="18"/>
          <w:szCs w:val="18"/>
        </w:rPr>
        <w:t xml:space="preserve">же </w:t>
      </w:r>
      <w:r>
        <w:rPr>
          <w:spacing w:val="-1"/>
          <w:sz w:val="18"/>
          <w:szCs w:val="18"/>
        </w:rPr>
        <w:t>сам</w:t>
      </w:r>
      <w:r>
        <w:rPr>
          <w:sz w:val="18"/>
          <w:szCs w:val="18"/>
        </w:rPr>
        <w:t>а</w:t>
      </w:r>
      <w:r>
        <w:rPr>
          <w:spacing w:val="2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у</w:t>
      </w:r>
      <w:r>
        <w:rPr>
          <w:sz w:val="18"/>
          <w:szCs w:val="18"/>
        </w:rPr>
        <w:t>з</w:t>
      </w:r>
      <w:r>
        <w:rPr>
          <w:spacing w:val="1"/>
          <w:sz w:val="18"/>
          <w:szCs w:val="18"/>
        </w:rPr>
        <w:t xml:space="preserve"> з</w:t>
      </w:r>
      <w:r>
        <w:rPr>
          <w:spacing w:val="-1"/>
          <w:sz w:val="18"/>
          <w:szCs w:val="18"/>
        </w:rPr>
        <w:t>ах</w:t>
      </w:r>
      <w:r>
        <w:rPr>
          <w:spacing w:val="1"/>
          <w:sz w:val="18"/>
          <w:szCs w:val="18"/>
        </w:rPr>
        <w:t>т</w:t>
      </w:r>
      <w:r>
        <w:rPr>
          <w:spacing w:val="2"/>
          <w:sz w:val="18"/>
          <w:szCs w:val="18"/>
        </w:rPr>
        <w:t>е</w:t>
      </w:r>
      <w:r>
        <w:rPr>
          <w:sz w:val="18"/>
          <w:szCs w:val="18"/>
        </w:rPr>
        <w:t xml:space="preserve">в </w:t>
      </w:r>
      <w:r>
        <w:rPr>
          <w:spacing w:val="2"/>
          <w:sz w:val="18"/>
          <w:szCs w:val="18"/>
        </w:rPr>
        <w:t>д</w:t>
      </w:r>
      <w:r>
        <w:rPr>
          <w:sz w:val="18"/>
          <w:szCs w:val="18"/>
        </w:rPr>
        <w:t>а п</w:t>
      </w:r>
      <w:r>
        <w:rPr>
          <w:spacing w:val="1"/>
          <w:sz w:val="18"/>
          <w:szCs w:val="18"/>
        </w:rPr>
        <w:t>р</w:t>
      </w:r>
      <w:r>
        <w:rPr>
          <w:sz w:val="18"/>
          <w:szCs w:val="18"/>
        </w:rPr>
        <w:t>и</w:t>
      </w:r>
      <w:r>
        <w:rPr>
          <w:spacing w:val="-1"/>
          <w:sz w:val="18"/>
          <w:szCs w:val="18"/>
        </w:rPr>
        <w:t>л</w:t>
      </w:r>
      <w:r>
        <w:rPr>
          <w:spacing w:val="1"/>
          <w:sz w:val="18"/>
          <w:szCs w:val="18"/>
        </w:rPr>
        <w:t>о</w:t>
      </w:r>
      <w:r>
        <w:rPr>
          <w:sz w:val="18"/>
          <w:szCs w:val="18"/>
        </w:rPr>
        <w:t>жи и д</w:t>
      </w:r>
      <w:r>
        <w:rPr>
          <w:spacing w:val="1"/>
          <w:sz w:val="18"/>
          <w:szCs w:val="18"/>
        </w:rPr>
        <w:t>о</w:t>
      </w:r>
      <w:r>
        <w:rPr>
          <w:spacing w:val="-1"/>
          <w:sz w:val="18"/>
          <w:szCs w:val="18"/>
        </w:rPr>
        <w:t>к</w:t>
      </w:r>
      <w:r>
        <w:rPr>
          <w:spacing w:val="-4"/>
          <w:sz w:val="18"/>
          <w:szCs w:val="18"/>
        </w:rPr>
        <w:t>у</w:t>
      </w:r>
      <w:r>
        <w:rPr>
          <w:spacing w:val="1"/>
          <w:sz w:val="18"/>
          <w:szCs w:val="18"/>
        </w:rPr>
        <w:t>м</w:t>
      </w:r>
      <w:r>
        <w:rPr>
          <w:spacing w:val="-1"/>
          <w:sz w:val="18"/>
          <w:szCs w:val="18"/>
        </w:rPr>
        <w:t>е</w:t>
      </w:r>
      <w:r>
        <w:rPr>
          <w:sz w:val="18"/>
          <w:szCs w:val="18"/>
        </w:rPr>
        <w:t>н</w:t>
      </w:r>
      <w:r>
        <w:rPr>
          <w:spacing w:val="1"/>
          <w:sz w:val="18"/>
          <w:szCs w:val="18"/>
        </w:rPr>
        <w:t>т</w:t>
      </w:r>
      <w:r>
        <w:rPr>
          <w:spacing w:val="-1"/>
          <w:sz w:val="18"/>
          <w:szCs w:val="18"/>
        </w:rPr>
        <w:t>а</w:t>
      </w:r>
      <w:r>
        <w:rPr>
          <w:sz w:val="18"/>
          <w:szCs w:val="18"/>
        </w:rPr>
        <w:t>ци</w:t>
      </w:r>
      <w:r>
        <w:rPr>
          <w:spacing w:val="3"/>
          <w:sz w:val="18"/>
          <w:szCs w:val="18"/>
        </w:rPr>
        <w:t>ј</w:t>
      </w:r>
      <w:r>
        <w:rPr>
          <w:sz w:val="18"/>
          <w:szCs w:val="18"/>
        </w:rPr>
        <w:t>у</w:t>
      </w:r>
      <w:r>
        <w:rPr>
          <w:spacing w:val="-1"/>
          <w:sz w:val="18"/>
          <w:szCs w:val="18"/>
        </w:rPr>
        <w:t xml:space="preserve"> к</w:t>
      </w:r>
      <w:r>
        <w:rPr>
          <w:spacing w:val="1"/>
          <w:sz w:val="18"/>
          <w:szCs w:val="18"/>
        </w:rPr>
        <w:t>о</w:t>
      </w:r>
      <w:r>
        <w:rPr>
          <w:sz w:val="18"/>
          <w:szCs w:val="18"/>
        </w:rPr>
        <w:t xml:space="preserve">ја </w:t>
      </w:r>
      <w:r>
        <w:rPr>
          <w:spacing w:val="-1"/>
          <w:sz w:val="18"/>
          <w:szCs w:val="18"/>
        </w:rPr>
        <w:t>с</w:t>
      </w:r>
      <w:r>
        <w:rPr>
          <w:sz w:val="18"/>
          <w:szCs w:val="18"/>
        </w:rPr>
        <w:t>е п</w:t>
      </w:r>
      <w:r>
        <w:rPr>
          <w:spacing w:val="1"/>
          <w:sz w:val="18"/>
          <w:szCs w:val="18"/>
        </w:rPr>
        <w:t>р</w:t>
      </w:r>
      <w:r>
        <w:rPr>
          <w:sz w:val="18"/>
          <w:szCs w:val="18"/>
        </w:rPr>
        <w:t>иб</w:t>
      </w:r>
      <w:r>
        <w:rPr>
          <w:spacing w:val="-1"/>
          <w:sz w:val="18"/>
          <w:szCs w:val="18"/>
        </w:rPr>
        <w:t>ав</w:t>
      </w:r>
      <w:r>
        <w:rPr>
          <w:spacing w:val="1"/>
          <w:sz w:val="18"/>
          <w:szCs w:val="18"/>
        </w:rPr>
        <w:t>љ</w:t>
      </w:r>
      <w:r>
        <w:rPr>
          <w:sz w:val="18"/>
          <w:szCs w:val="18"/>
        </w:rPr>
        <w:t>а по</w:t>
      </w:r>
      <w:r>
        <w:rPr>
          <w:spacing w:val="2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с</w:t>
      </w:r>
      <w:r>
        <w:rPr>
          <w:spacing w:val="1"/>
          <w:sz w:val="18"/>
          <w:szCs w:val="18"/>
        </w:rPr>
        <w:t>л</w:t>
      </w:r>
      <w:r>
        <w:rPr>
          <w:spacing w:val="-4"/>
          <w:sz w:val="18"/>
          <w:szCs w:val="18"/>
        </w:rPr>
        <w:t>у</w:t>
      </w:r>
      <w:r>
        <w:rPr>
          <w:sz w:val="18"/>
          <w:szCs w:val="18"/>
        </w:rPr>
        <w:t>жб</w:t>
      </w:r>
      <w:r>
        <w:rPr>
          <w:spacing w:val="2"/>
          <w:sz w:val="18"/>
          <w:szCs w:val="18"/>
        </w:rPr>
        <w:t>е</w:t>
      </w:r>
      <w:r>
        <w:rPr>
          <w:sz w:val="18"/>
          <w:szCs w:val="18"/>
        </w:rPr>
        <w:t>н</w:t>
      </w:r>
      <w:r>
        <w:rPr>
          <w:spacing w:val="1"/>
          <w:sz w:val="18"/>
          <w:szCs w:val="18"/>
        </w:rPr>
        <w:t>о</w:t>
      </w:r>
      <w:r>
        <w:rPr>
          <w:sz w:val="18"/>
          <w:szCs w:val="18"/>
        </w:rPr>
        <w:t>ј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д</w:t>
      </w:r>
      <w:r>
        <w:rPr>
          <w:spacing w:val="-1"/>
          <w:sz w:val="18"/>
          <w:szCs w:val="18"/>
        </w:rPr>
        <w:t>у</w:t>
      </w:r>
      <w:r>
        <w:rPr>
          <w:sz w:val="18"/>
          <w:szCs w:val="18"/>
        </w:rPr>
        <w:t>жн</w:t>
      </w:r>
      <w:r>
        <w:rPr>
          <w:spacing w:val="1"/>
          <w:sz w:val="18"/>
          <w:szCs w:val="18"/>
        </w:rPr>
        <w:t>о</w:t>
      </w:r>
      <w:r>
        <w:rPr>
          <w:spacing w:val="-1"/>
          <w:sz w:val="18"/>
          <w:szCs w:val="18"/>
        </w:rPr>
        <w:t>с</w:t>
      </w:r>
      <w:r>
        <w:rPr>
          <w:spacing w:val="1"/>
          <w:sz w:val="18"/>
          <w:szCs w:val="18"/>
        </w:rPr>
        <w:t>т</w:t>
      </w:r>
      <w:r>
        <w:rPr>
          <w:sz w:val="18"/>
          <w:szCs w:val="18"/>
        </w:rPr>
        <w:t>и.</w:t>
      </w: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16"/>
        <w:gridCol w:w="1121"/>
        <w:gridCol w:w="1757"/>
        <w:gridCol w:w="1438"/>
        <w:gridCol w:w="1222"/>
        <w:gridCol w:w="2611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11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2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15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22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11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97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9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22" w:type="dxa"/>
            <w:vMerge/>
            <w:tcBorders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611" w:type="dxa"/>
            <w:vMerge/>
            <w:tcBorders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847"/>
        </w:trPr>
        <w:tc>
          <w:tcPr>
            <w:tcW w:w="2287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12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6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78" w:lineRule="auto"/>
              <w:ind w:left="102" w:right="539"/>
              <w:rPr>
                <w:rFonts w:ascii="Arial" w:eastAsia="Arial" w:hAnsi="Arial" w:cs="Arial"/>
                <w:w w:val="82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3.   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з о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лне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</w:p>
          <w:p w:rsidR="00B83DE0" w:rsidRDefault="00B83DE0" w:rsidP="00B83DE0">
            <w:pPr>
              <w:pStyle w:val="NoSpacing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3DE0" w:rsidRDefault="00B83DE0" w:rsidP="00B83DE0">
            <w:pPr>
              <w:pStyle w:val="NoSpacing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3DE0" w:rsidRDefault="00B83DE0" w:rsidP="00B83DE0">
            <w:pPr>
              <w:pStyle w:val="NoSpacing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3DE0" w:rsidRPr="00B83DE0" w:rsidRDefault="00B83DE0" w:rsidP="00B83DE0">
            <w:pPr>
              <w:pStyle w:val="NoSpacing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3DE0" w:rsidRDefault="00B83DE0" w:rsidP="00B83DE0">
            <w:pPr>
              <w:spacing w:line="278" w:lineRule="auto"/>
              <w:ind w:left="102" w:righ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Bodytext6"/>
                <w:rFonts w:eastAsiaTheme="majorEastAsia"/>
                <w:color w:val="000000"/>
                <w:sz w:val="20"/>
                <w:szCs w:val="20"/>
                <w:lang w:val="sr-Cyrl-RS"/>
              </w:rPr>
              <w:t xml:space="preserve">Локална административна такса у износу од 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</w:rPr>
              <w:t>200,00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  <w:lang w:val="sr-Cyrl-RS"/>
              </w:rPr>
              <w:t xml:space="preserve"> динара се уплаћује на  текући рачун број број 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</w:rPr>
              <w:t xml:space="preserve"> </w:t>
            </w:r>
            <w:r>
              <w:rPr>
                <w:lang w:val="sr-Cyrl-CS"/>
              </w:rPr>
              <w:t>840-742351843-94</w:t>
            </w:r>
            <w:r>
              <w:rPr>
                <w:lang w:val="sr-Cyrl-RS"/>
              </w:rPr>
              <w:t xml:space="preserve">, модел </w:t>
            </w:r>
            <w:r>
              <w:rPr>
                <w:lang w:val="sr-Cyrl-CS"/>
              </w:rPr>
              <w:t xml:space="preserve">97 -  </w:t>
            </w:r>
            <w:r>
              <w:rPr>
                <w:lang w:val="sr-Cyrl-RS"/>
              </w:rPr>
              <w:t>позив на број</w:t>
            </w:r>
            <w:r>
              <w:rPr>
                <w:lang w:val="sr-Cyrl-CS"/>
              </w:rPr>
              <w:t xml:space="preserve"> 05-225</w:t>
            </w:r>
            <w:r>
              <w:rPr>
                <w:lang w:val="sr-Cyrl-RS"/>
              </w:rPr>
              <w:t>, корисник Буџет СО</w:t>
            </w:r>
            <w:r>
              <w:rPr>
                <w:lang w:val="sr-Cyrl-CS"/>
              </w:rPr>
              <w:t xml:space="preserve"> Опово-приходи општинских органа</w:t>
            </w:r>
            <w:r>
              <w:rPr>
                <w:lang w:val="sr-Cyrl-RS"/>
              </w:rPr>
              <w:t xml:space="preserve">, позив на број </w:t>
            </w:r>
            <w:r>
              <w:rPr>
                <w:lang w:val="sr-Cyrl-CS"/>
              </w:rPr>
              <w:t>97 -   05-225</w:t>
            </w:r>
            <w:r>
              <w:rPr>
                <w:lang w:val="sr-Cyrl-RS"/>
              </w:rPr>
              <w:t>,сврха дознаке „локална  административна такса“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  <w:lang w:val="sr-Cyrl-RS"/>
              </w:rPr>
              <w:t xml:space="preserve">, у износу од 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</w:rPr>
              <w:t>200,00</w:t>
            </w:r>
            <w:r>
              <w:rPr>
                <w:rStyle w:val="Bodytext6"/>
                <w:rFonts w:eastAsiaTheme="majorEastAsia"/>
                <w:color w:val="000000"/>
                <w:sz w:val="20"/>
                <w:szCs w:val="20"/>
                <w:lang w:val="sr-Cyrl-RS"/>
              </w:rPr>
              <w:t>динара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>
            <w:pPr>
              <w:spacing w:before="5"/>
              <w:ind w:left="429" w:right="366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5" w:space="0" w:color="000000"/>
              <w:right w:val="single" w:sz="5" w:space="0" w:color="FF0000"/>
            </w:tcBorders>
          </w:tcPr>
          <w:p w:rsidR="00E129FC" w:rsidRDefault="00E129FC"/>
        </w:tc>
        <w:tc>
          <w:tcPr>
            <w:tcW w:w="2611" w:type="dxa"/>
            <w:vMerge w:val="restart"/>
            <w:tcBorders>
              <w:top w:val="nil"/>
              <w:left w:val="single" w:sz="5" w:space="0" w:color="FF0000"/>
              <w:right w:val="single" w:sz="5" w:space="0" w:color="000000"/>
            </w:tcBorders>
          </w:tcPr>
          <w:p w:rsidR="00E129FC" w:rsidRDefault="00E129FC"/>
        </w:tc>
      </w:tr>
      <w:tr w:rsidR="00E129FC">
        <w:trPr>
          <w:trHeight w:hRule="exact" w:val="1162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/>
        </w:tc>
        <w:tc>
          <w:tcPr>
            <w:tcW w:w="1121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E129FC" w:rsidRDefault="00E129FC"/>
        </w:tc>
        <w:tc>
          <w:tcPr>
            <w:tcW w:w="2611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</w:tr>
      <w:tr w:rsidR="00E129FC">
        <w:trPr>
          <w:trHeight w:hRule="exact" w:val="1884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.2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ах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ца</w:t>
            </w:r>
          </w:p>
          <w:p w:rsidR="00E129FC" w:rsidRDefault="00E26FAD">
            <w:pPr>
              <w:spacing w:before="3" w:line="200" w:lineRule="exact"/>
              <w:ind w:left="102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орган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2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61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103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ана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2"/>
        <w:gridCol w:w="1114"/>
        <w:gridCol w:w="1757"/>
        <w:gridCol w:w="1438"/>
        <w:gridCol w:w="1233"/>
        <w:gridCol w:w="2600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8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104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3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4766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tabs>
                <w:tab w:val="left" w:pos="460"/>
              </w:tabs>
              <w:spacing w:line="276" w:lineRule="auto"/>
              <w:ind w:left="462" w:right="78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иц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ој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ари</w:t>
            </w: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6" w:line="200" w:lineRule="exact"/>
            </w:pPr>
          </w:p>
          <w:p w:rsidR="00E129FC" w:rsidRDefault="00E26FAD">
            <w:pPr>
              <w:ind w:left="102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А)  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ђ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 за 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ну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102" w:righ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8" w:line="220" w:lineRule="exact"/>
              <w:rPr>
                <w:sz w:val="22"/>
                <w:szCs w:val="22"/>
              </w:rPr>
            </w:pPr>
          </w:p>
          <w:p w:rsidR="00E129FC" w:rsidRDefault="00E26FAD">
            <w:pPr>
              <w:spacing w:line="200" w:lineRule="exact"/>
              <w:ind w:left="102" w:righ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  <w:p w:rsidR="00E129FC" w:rsidRDefault="00E26FAD">
            <w:pPr>
              <w:spacing w:line="200" w:lineRule="exact"/>
              <w:ind w:left="102" w:righ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препор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0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0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3"/>
                <w:w w:val="8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E129FC" w:rsidRDefault="00E26FAD">
            <w:pPr>
              <w:spacing w:line="200" w:lineRule="exact"/>
              <w:ind w:left="102" w:righ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ну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аци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иоца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102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2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92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102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9" w:line="220" w:lineRule="exact"/>
              <w:rPr>
                <w:sz w:val="22"/>
                <w:szCs w:val="22"/>
              </w:rPr>
            </w:pPr>
          </w:p>
          <w:p w:rsidR="00E129FC" w:rsidRDefault="00E26FAD">
            <w:pPr>
              <w:spacing w:line="200" w:lineRule="exact"/>
              <w:ind w:left="92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3"/>
        <w:gridCol w:w="1114"/>
        <w:gridCol w:w="1757"/>
        <w:gridCol w:w="1438"/>
        <w:gridCol w:w="1233"/>
        <w:gridCol w:w="2599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599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9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08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599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104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2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599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3113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tabs>
                <w:tab w:val="left" w:pos="460"/>
              </w:tabs>
              <w:spacing w:line="278" w:lineRule="auto"/>
              <w:ind w:left="462" w:right="181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2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7 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је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 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 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циј е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91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6" w:line="200" w:lineRule="exact"/>
              <w:ind w:left="92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3" w:line="200" w:lineRule="exact"/>
            </w:pPr>
          </w:p>
          <w:p w:rsidR="00E129FC" w:rsidRDefault="00E26FAD">
            <w:pPr>
              <w:ind w:left="91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)</w:t>
            </w:r>
          </w:p>
        </w:tc>
      </w:tr>
      <w:tr w:rsidR="00E129FC">
        <w:trPr>
          <w:trHeight w:hRule="exact" w:val="3108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</w:p>
          <w:p w:rsidR="00E129FC" w:rsidRDefault="00E26FAD">
            <w:pPr>
              <w:spacing w:before="30" w:line="276" w:lineRule="auto"/>
              <w:ind w:left="462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г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пр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 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е.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102" w:righ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3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по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ку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ну</w:t>
            </w:r>
          </w:p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</w:t>
            </w:r>
          </w:p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91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before="2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3" w:line="200" w:lineRule="exact"/>
              <w:ind w:left="92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3" w:line="200" w:lineRule="exact"/>
            </w:pPr>
          </w:p>
          <w:p w:rsidR="00E129FC" w:rsidRDefault="00E26FAD">
            <w:pPr>
              <w:ind w:left="91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2"/>
        <w:gridCol w:w="1114"/>
        <w:gridCol w:w="1757"/>
        <w:gridCol w:w="1438"/>
        <w:gridCol w:w="1233"/>
        <w:gridCol w:w="2600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8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104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3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3540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tabs>
                <w:tab w:val="left" w:pos="460"/>
              </w:tabs>
              <w:spacing w:line="275" w:lineRule="auto"/>
              <w:ind w:left="462" w:right="162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5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име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чна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ђ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да ли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г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ог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хв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атању</w:t>
            </w:r>
            <w:r>
              <w:rPr>
                <w:rFonts w:ascii="Arial" w:eastAsia="Arial" w:hAnsi="Arial" w:cs="Arial"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ли</w:t>
            </w:r>
          </w:p>
          <w:p w:rsidR="00E129FC" w:rsidRDefault="00E26FAD">
            <w:pPr>
              <w:spacing w:before="1" w:line="276" w:lineRule="auto"/>
              <w:ind w:left="462" w:right="1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њу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кта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ОЈ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2" w:right="1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8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од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к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м</w:t>
            </w:r>
          </w:p>
          <w:p w:rsidR="00E129FC" w:rsidRDefault="00E26FAD">
            <w:pPr>
              <w:spacing w:before="3" w:line="200" w:lineRule="exact"/>
              <w:ind w:left="102" w:righ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приме</w:t>
            </w:r>
            <w:r>
              <w:rPr>
                <w:rFonts w:ascii="Arial" w:eastAsia="Arial" w:hAnsi="Arial" w:cs="Arial"/>
                <w:spacing w:val="3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бам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 и</w:t>
            </w:r>
          </w:p>
          <w:p w:rsidR="00E129FC" w:rsidRDefault="00E26FAD">
            <w:pPr>
              <w:spacing w:line="200" w:lineRule="exact"/>
              <w:ind w:left="102" w:right="17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ге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 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е)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102" w:right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 јед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ице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92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6" w:line="200" w:lineRule="exact"/>
              <w:ind w:left="93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7" w:line="200" w:lineRule="exact"/>
            </w:pPr>
          </w:p>
          <w:p w:rsidR="00E129FC" w:rsidRDefault="00E26FAD">
            <w:pPr>
              <w:spacing w:line="200" w:lineRule="exact"/>
              <w:ind w:left="92" w:righ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)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2"/>
        <w:gridCol w:w="1114"/>
        <w:gridCol w:w="1757"/>
        <w:gridCol w:w="1438"/>
        <w:gridCol w:w="1233"/>
        <w:gridCol w:w="2600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8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104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3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60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4147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>
            <w:pPr>
              <w:spacing w:before="7" w:line="200" w:lineRule="exact"/>
            </w:pPr>
          </w:p>
          <w:p w:rsidR="00E129FC" w:rsidRDefault="00E26FAD">
            <w:pPr>
              <w:tabs>
                <w:tab w:val="left" w:pos="460"/>
              </w:tabs>
              <w:spacing w:line="276" w:lineRule="auto"/>
              <w:ind w:left="462" w:right="174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9" w:line="220" w:lineRule="exact"/>
              <w:rPr>
                <w:sz w:val="22"/>
                <w:szCs w:val="22"/>
              </w:rPr>
            </w:pPr>
          </w:p>
          <w:p w:rsidR="00E129FC" w:rsidRDefault="00E26FAD">
            <w:pPr>
              <w:ind w:left="102" w:righ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2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 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 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оми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9" w:line="220" w:lineRule="exact"/>
              <w:rPr>
                <w:sz w:val="22"/>
                <w:szCs w:val="22"/>
              </w:rPr>
            </w:pPr>
          </w:p>
          <w:p w:rsidR="00E129FC" w:rsidRDefault="00E26FAD">
            <w:pPr>
              <w:ind w:left="102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>
            <w:pPr>
              <w:spacing w:before="13" w:line="200" w:lineRule="exact"/>
            </w:pPr>
          </w:p>
          <w:p w:rsidR="00E129FC" w:rsidRDefault="00E26FAD">
            <w:pPr>
              <w:spacing w:line="200" w:lineRule="exact"/>
              <w:ind w:left="92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before="2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3" w:line="200" w:lineRule="exact"/>
              <w:ind w:left="93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7" w:line="200" w:lineRule="exact"/>
            </w:pPr>
          </w:p>
          <w:p w:rsidR="00E129FC" w:rsidRDefault="00E26FAD">
            <w:pPr>
              <w:spacing w:line="200" w:lineRule="exact"/>
              <w:ind w:left="93" w:right="1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  <w:p w:rsidR="00E129FC" w:rsidRDefault="00E129FC">
            <w:pPr>
              <w:spacing w:before="10" w:line="200" w:lineRule="exact"/>
            </w:pPr>
          </w:p>
          <w:p w:rsidR="00E129FC" w:rsidRDefault="00E26FAD">
            <w:pPr>
              <w:spacing w:line="200" w:lineRule="exact"/>
              <w:ind w:left="93" w:right="3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ди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ице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E129FC">
      <w:pPr>
        <w:spacing w:before="9" w:line="100" w:lineRule="exact"/>
        <w:rPr>
          <w:sz w:val="11"/>
          <w:szCs w:val="11"/>
        </w:rPr>
      </w:pPr>
    </w:p>
    <w:p w:rsidR="00E129FC" w:rsidRDefault="00E129FC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3"/>
        <w:gridCol w:w="1114"/>
        <w:gridCol w:w="1757"/>
        <w:gridCol w:w="1438"/>
        <w:gridCol w:w="1233"/>
        <w:gridCol w:w="2599"/>
      </w:tblGrid>
      <w:tr w:rsidR="00E129FC">
        <w:trPr>
          <w:trHeight w:hRule="exact" w:val="435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5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3" w:line="140" w:lineRule="exact"/>
              <w:rPr>
                <w:sz w:val="15"/>
                <w:szCs w:val="15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before="16" w:line="240" w:lineRule="exact"/>
              <w:rPr>
                <w:sz w:val="24"/>
                <w:szCs w:val="24"/>
              </w:rPr>
            </w:pPr>
          </w:p>
          <w:p w:rsidR="00E129FC" w:rsidRDefault="00E26FAD">
            <w:pPr>
              <w:spacing w:line="200" w:lineRule="exact"/>
              <w:ind w:left="107" w:right="78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ind w:left="3182" w:right="3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даци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599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9"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7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E129FC">
        <w:trPr>
          <w:trHeight w:hRule="exact" w:val="541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3629" w:type="dxa"/>
            <w:gridSpan w:val="2"/>
            <w:tcBorders>
              <w:top w:val="single" w:sz="9" w:space="0" w:color="DEEAF6"/>
              <w:left w:val="single" w:sz="5" w:space="0" w:color="000000"/>
              <w:bottom w:val="nil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4308" w:type="dxa"/>
            <w:gridSpan w:val="3"/>
            <w:tcBorders>
              <w:top w:val="single" w:sz="5" w:space="0" w:color="FF0000"/>
              <w:left w:val="single" w:sz="5" w:space="0" w:color="FF0000"/>
              <w:bottom w:val="nil"/>
              <w:right w:val="single" w:sz="5" w:space="0" w:color="000000"/>
            </w:tcBorders>
            <w:shd w:val="clear" w:color="auto" w:fill="DEEAF6"/>
          </w:tcPr>
          <w:p w:rsidR="00E129FC" w:rsidRDefault="00E26FAD">
            <w:pPr>
              <w:spacing w:before="61"/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line="140" w:lineRule="exact"/>
              <w:rPr>
                <w:sz w:val="14"/>
                <w:szCs w:val="14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599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1147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141" w:right="110" w:firstLine="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из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едним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м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>
            <w:pPr>
              <w:spacing w:before="7" w:line="160" w:lineRule="exact"/>
              <w:rPr>
                <w:sz w:val="16"/>
                <w:szCs w:val="16"/>
              </w:rPr>
            </w:pPr>
          </w:p>
          <w:p w:rsidR="00E129FC" w:rsidRDefault="00E129FC">
            <w:pPr>
              <w:spacing w:line="200" w:lineRule="exact"/>
            </w:pPr>
          </w:p>
          <w:p w:rsidR="00E129FC" w:rsidRDefault="00E26FAD">
            <w:pPr>
              <w:spacing w:line="200" w:lineRule="exact"/>
              <w:ind w:left="184" w:right="104" w:hanging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9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42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1" w:line="160" w:lineRule="exact"/>
              <w:rPr>
                <w:sz w:val="16"/>
                <w:szCs w:val="16"/>
              </w:rPr>
            </w:pPr>
          </w:p>
          <w:p w:rsidR="00E129FC" w:rsidRDefault="00E26FAD">
            <w:pPr>
              <w:spacing w:line="200" w:lineRule="exact"/>
              <w:ind w:left="132" w:right="132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>
            <w:pPr>
              <w:spacing w:before="4" w:line="260" w:lineRule="exact"/>
              <w:rPr>
                <w:sz w:val="26"/>
                <w:szCs w:val="26"/>
              </w:rPr>
            </w:pPr>
          </w:p>
          <w:p w:rsidR="00E129FC" w:rsidRDefault="00E26FAD">
            <w:pPr>
              <w:spacing w:line="200" w:lineRule="exact"/>
              <w:ind w:left="270" w:right="269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E129FC" w:rsidRDefault="00E129FC"/>
        </w:tc>
        <w:tc>
          <w:tcPr>
            <w:tcW w:w="2599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E129FC" w:rsidRDefault="00E129FC"/>
        </w:tc>
      </w:tr>
      <w:tr w:rsidR="00E129FC">
        <w:trPr>
          <w:trHeight w:hRule="exact" w:val="3113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tabs>
                <w:tab w:val="left" w:pos="460"/>
              </w:tabs>
              <w:spacing w:line="276" w:lineRule="auto"/>
              <w:ind w:left="462" w:right="181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но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иоцу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оба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еш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и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г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 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об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ах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102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E129FC" w:rsidRDefault="00E26FAD">
            <w:pPr>
              <w:spacing w:before="2" w:line="200" w:lineRule="exact"/>
              <w:ind w:left="102" w:righ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ОЈ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ОЈ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ву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бе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или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7" w:line="200" w:lineRule="exact"/>
              <w:ind w:left="91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6" w:line="200" w:lineRule="exact"/>
              <w:ind w:left="92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3" w:line="200" w:lineRule="exact"/>
            </w:pPr>
          </w:p>
          <w:p w:rsidR="00E129FC" w:rsidRDefault="00E26FAD">
            <w:pPr>
              <w:ind w:left="91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</w:tc>
      </w:tr>
      <w:tr w:rsidR="00E129FC">
        <w:trPr>
          <w:trHeight w:hRule="exact" w:val="3110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.    </w:t>
            </w:r>
            <w:r>
              <w:rPr>
                <w:rFonts w:ascii="Arial" w:eastAsia="Arial" w:hAnsi="Arial" w:cs="Arial"/>
                <w:spacing w:val="3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</w:p>
          <w:p w:rsidR="00E129FC" w:rsidRDefault="00E26FAD">
            <w:pPr>
              <w:spacing w:before="30" w:line="276" w:lineRule="auto"/>
              <w:ind w:left="462" w:right="1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ер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ци НО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102" w:righ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2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ањ</w:t>
            </w:r>
          </w:p>
          <w:p w:rsidR="00E129FC" w:rsidRDefault="00E26FAD">
            <w:pPr>
              <w:spacing w:before="2" w:line="200" w:lineRule="exact"/>
              <w:ind w:left="102" w:right="12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рба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к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102" w:right="2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E129FC" w:rsidRDefault="00E26FAD">
            <w:pPr>
              <w:spacing w:line="200" w:lineRule="exact"/>
              <w:ind w:left="102" w:right="58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ОЈ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  <w:p w:rsidR="00E129FC" w:rsidRDefault="00E26FAD">
            <w:pPr>
              <w:spacing w:before="6" w:line="200" w:lineRule="exact"/>
              <w:ind w:left="102" w:right="39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ву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 инте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т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ици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129FC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E129FC" w:rsidRDefault="00E129FC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129FC" w:rsidRDefault="00E26FAD">
            <w:pPr>
              <w:spacing w:before="2" w:line="200" w:lineRule="exact"/>
              <w:ind w:left="91" w:righ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E129FC" w:rsidRDefault="00E26FAD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E129FC" w:rsidRDefault="00E26FAD">
            <w:pPr>
              <w:spacing w:before="3" w:line="200" w:lineRule="exact"/>
              <w:ind w:left="92" w:right="1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014)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E129FC" w:rsidRDefault="00E129FC">
            <w:pPr>
              <w:spacing w:before="3" w:line="200" w:lineRule="exact"/>
            </w:pPr>
          </w:p>
          <w:p w:rsidR="00E129FC" w:rsidRDefault="00E26FAD">
            <w:pPr>
              <w:ind w:left="91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83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вилни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E129FC" w:rsidRDefault="00E26FAD">
            <w:pPr>
              <w:spacing w:line="200" w:lineRule="exact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</w:tc>
      </w:tr>
    </w:tbl>
    <w:p w:rsidR="00E129FC" w:rsidRDefault="00E129FC">
      <w:pPr>
        <w:sectPr w:rsidR="00E129FC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E129FC" w:rsidRDefault="007A6752">
      <w:pPr>
        <w:spacing w:before="6" w:line="120" w:lineRule="exact"/>
        <w:rPr>
          <w:sz w:val="12"/>
          <w:szCs w:val="12"/>
        </w:rPr>
      </w:pPr>
      <w:r>
        <w:lastRenderedPageBreak/>
        <w:pict>
          <v:group id="_x0000_s1066" style="position:absolute;margin-left:51.05pt;margin-top:80.7pt;width:739.8pt;height:158.75pt;z-index:-1437;mso-position-horizontal-relative:page;mso-position-vertical-relative:page" coordorigin="1021,1614" coordsize="14796,3175">
            <v:shape id="_x0000_s1081" style="position:absolute;left:1032;top:1630;width:14774;height:250" coordorigin="1032,1630" coordsize="14774,250" path="m1032,1879r14774,l15806,1630r-14774,l1032,1879xe" fillcolor="#deeaf6" stroked="f">
              <v:path arrowok="t"/>
            </v:shape>
            <v:shape id="_x0000_s1080" style="position:absolute;left:1140;top:1866;width:2342;height:0" coordorigin="1140,1866" coordsize="2342,0" path="m1140,1866r2342,e" filled="f" strokecolor="#1f4e79" strokeweight="1.18pt">
              <v:path arrowok="t"/>
            </v:shape>
            <v:shape id="_x0000_s1079" style="position:absolute;left:1032;top:1625;width:14774;height:0" coordorigin="1032,1625" coordsize="14774,0" path="m1032,1625r14774,e" filled="f" strokeweight=".20497mm">
              <v:path arrowok="t"/>
            </v:shape>
            <v:shape id="_x0000_s1078" style="position:absolute;left:1032;top:1879;width:14774;height:230" coordorigin="1032,1879" coordsize="14774,230" path="m1032,2110r14774,l15806,1879r-14774,l1032,2110xe" fillcolor="#deeaf6" stroked="f">
              <v:path arrowok="t"/>
            </v:shape>
            <v:shape id="_x0000_s1077" style="position:absolute;left:1032;top:2110;width:14774;height:343" coordorigin="1032,2110" coordsize="14774,343" path="m1032,2453r14774,l15806,2110r-14774,l1032,2453xe" fillcolor="#deeaf6" stroked="f">
              <v:path arrowok="t"/>
            </v:shape>
            <v:shape id="_x0000_s1076" style="position:absolute;left:1032;top:2453;width:14774;height:346" coordorigin="1032,2453" coordsize="14774,346" path="m1032,2798r14774,l15806,2453r-14774,l1032,2798xe" fillcolor="#deeaf6" stroked="f">
              <v:path arrowok="t"/>
            </v:shape>
            <v:shape id="_x0000_s1075" style="position:absolute;left:1032;top:2798;width:14774;height:346" coordorigin="1032,2798" coordsize="14774,346" path="m1032,3144r14774,l15806,2798r-14774,l1032,3144xe" fillcolor="#deeaf6" stroked="f">
              <v:path arrowok="t"/>
            </v:shape>
            <v:shape id="_x0000_s1074" style="position:absolute;left:1032;top:3144;width:14774;height:346" coordorigin="1032,3144" coordsize="14774,346" path="m1032,3490r14774,l15806,3144r-14774,l1032,3490xe" fillcolor="#deeaf6" stroked="f">
              <v:path arrowok="t"/>
            </v:shape>
            <v:shape id="_x0000_s1073" style="position:absolute;left:1032;top:3490;width:14774;height:343" coordorigin="1032,3490" coordsize="14774,343" path="m1032,3833r14774,l15806,3490r-14774,l1032,3833xe" fillcolor="#deeaf6" stroked="f">
              <v:path arrowok="t"/>
            </v:shape>
            <v:shape id="_x0000_s1072" style="position:absolute;left:1032;top:3833;width:14774;height:346" coordorigin="1032,3833" coordsize="14774,346" path="m1032,4178r14774,l15806,3833r-14774,l1032,4178xe" fillcolor="#deeaf6" stroked="f">
              <v:path arrowok="t"/>
            </v:shape>
            <v:shape id="_x0000_s1071" style="position:absolute;left:1032;top:4178;width:14774;height:346" coordorigin="1032,4178" coordsize="14774,346" path="m1032,4524r14774,l15806,4178r-14774,l1032,4524xe" fillcolor="#deeaf6" stroked="f">
              <v:path arrowok="t"/>
            </v:shape>
            <v:shape id="_x0000_s1070" style="position:absolute;left:1032;top:4524;width:14774;height:250" coordorigin="1032,4524" coordsize="14774,250" path="m1032,4774r14774,l15806,4524r-14774,l1032,4774xe" fillcolor="#deeaf6" stroked="f">
              <v:path arrowok="t"/>
            </v:shape>
            <v:shape id="_x0000_s1069" style="position:absolute;left:1032;top:4778;width:14774;height:0" coordorigin="1032,4778" coordsize="14774,0" path="m1032,4778r14774,e" filled="f" strokeweight=".20497mm">
              <v:path arrowok="t"/>
            </v:shape>
            <v:shape id="_x0000_s1068" style="position:absolute;left:1027;top:1620;width:0;height:3163" coordorigin="1027,1620" coordsize="0,3163" path="m1027,1620r,3163e" filled="f" strokeweight=".58pt">
              <v:path arrowok="t"/>
            </v:shape>
            <v:shape id="_x0000_s1067" style="position:absolute;left:15811;top:1620;width:0;height:3163" coordorigin="15811,1620" coordsize="0,3163" path="m15811,1620r,3163e" filled="f" strokeweight=".20497mm">
              <v:path arrowok="t"/>
            </v:shape>
            <w10:wrap anchorx="page" anchory="page"/>
          </v:group>
        </w:pic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spacing w:before="34" w:line="220" w:lineRule="exact"/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1F4E79"/>
          <w:position w:val="-1"/>
        </w:rPr>
        <w:t>С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кр</w:t>
      </w:r>
      <w:r>
        <w:rPr>
          <w:rFonts w:ascii="Arial" w:eastAsia="Arial" w:hAnsi="Arial" w:cs="Arial"/>
          <w:b/>
          <w:color w:val="1F4E79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ћ</w:t>
      </w:r>
      <w:r>
        <w:rPr>
          <w:rFonts w:ascii="Arial" w:eastAsia="Arial" w:hAnsi="Arial" w:cs="Arial"/>
          <w:b/>
          <w:color w:val="1F4E79"/>
          <w:position w:val="-1"/>
        </w:rPr>
        <w:t>ени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ц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-13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position w:val="-1"/>
        </w:rPr>
        <w:t>и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з</w:t>
      </w:r>
      <w:r>
        <w:rPr>
          <w:rFonts w:ascii="Arial" w:eastAsia="Arial" w:hAnsi="Arial" w:cs="Arial"/>
          <w:b/>
          <w:color w:val="1F4E79"/>
          <w:position w:val="-1"/>
        </w:rPr>
        <w:t>н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ч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њ</w:t>
      </w:r>
      <w:r>
        <w:rPr>
          <w:rFonts w:ascii="Arial" w:eastAsia="Arial" w:hAnsi="Arial" w:cs="Arial"/>
          <w:b/>
          <w:color w:val="1F4E79"/>
          <w:position w:val="-1"/>
        </w:rPr>
        <w:t>а:</w:t>
      </w:r>
    </w:p>
    <w:p w:rsidR="00E129FC" w:rsidRDefault="00E129FC">
      <w:pPr>
        <w:spacing w:before="2" w:line="200" w:lineRule="exact"/>
      </w:pPr>
    </w:p>
    <w:p w:rsidR="00E129FC" w:rsidRDefault="00E26FAD">
      <w:pPr>
        <w:spacing w:before="34"/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ор</w:t>
      </w:r>
      <w:r>
        <w:rPr>
          <w:rFonts w:ascii="Arial" w:eastAsia="Arial" w:hAnsi="Arial" w:cs="Arial"/>
          <w:spacing w:val="2"/>
        </w:rPr>
        <w:t>г</w:t>
      </w:r>
      <w:r>
        <w:rPr>
          <w:rFonts w:ascii="Arial" w:eastAsia="Arial" w:hAnsi="Arial" w:cs="Arial"/>
        </w:rPr>
        <w:t>ан</w:t>
      </w:r>
    </w:p>
    <w:p w:rsidR="00E129FC" w:rsidRDefault="00E129FC">
      <w:pPr>
        <w:spacing w:before="3" w:line="100" w:lineRule="exact"/>
        <w:rPr>
          <w:sz w:val="11"/>
          <w:szCs w:val="11"/>
        </w:rPr>
      </w:pPr>
    </w:p>
    <w:p w:rsidR="00E129FC" w:rsidRDefault="00E26FAD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О</w:t>
      </w:r>
      <w:r>
        <w:rPr>
          <w:rFonts w:ascii="Arial" w:eastAsia="Arial" w:hAnsi="Arial" w:cs="Arial"/>
        </w:rPr>
        <w:t>Ј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-1"/>
        </w:rPr>
        <w:t>г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она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</w:rPr>
        <w:t>а</w:t>
      </w:r>
    </w:p>
    <w:p w:rsidR="00E129FC" w:rsidRDefault="00E129FC">
      <w:pPr>
        <w:spacing w:before="6" w:line="100" w:lineRule="exact"/>
        <w:rPr>
          <w:sz w:val="11"/>
          <w:szCs w:val="11"/>
        </w:rPr>
      </w:pPr>
    </w:p>
    <w:p w:rsidR="00E129FC" w:rsidRDefault="00E26FAD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Дан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ан</w:t>
      </w:r>
    </w:p>
    <w:p w:rsidR="00E129FC" w:rsidRDefault="00E129FC">
      <w:pPr>
        <w:spacing w:before="6" w:line="100" w:lineRule="exact"/>
        <w:rPr>
          <w:sz w:val="11"/>
          <w:szCs w:val="11"/>
        </w:rPr>
      </w:pPr>
    </w:p>
    <w:p w:rsidR="00E129FC" w:rsidRDefault="00E26FAD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рок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 xml:space="preserve">е 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в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ђен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1"/>
        </w:rPr>
        <w:t>г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2"/>
        </w:rPr>
        <w:t>в</w:t>
      </w:r>
      <w:r>
        <w:rPr>
          <w:rFonts w:ascii="Arial" w:eastAsia="Arial" w:hAnsi="Arial" w:cs="Arial"/>
        </w:rPr>
        <w:t>ара</w:t>
      </w:r>
      <w:r>
        <w:rPr>
          <w:rFonts w:ascii="Arial" w:eastAsia="Arial" w:hAnsi="Arial" w:cs="Arial"/>
          <w:spacing w:val="6"/>
        </w:rPr>
        <w:t>ј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</w:rPr>
        <w:t>ћ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з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оном</w:t>
      </w:r>
    </w:p>
    <w:p w:rsidR="00E129FC" w:rsidRDefault="00E129FC">
      <w:pPr>
        <w:spacing w:before="6" w:line="100" w:lineRule="exact"/>
        <w:rPr>
          <w:sz w:val="11"/>
          <w:szCs w:val="11"/>
        </w:rPr>
      </w:pPr>
    </w:p>
    <w:p w:rsidR="00E129FC" w:rsidRDefault="00E26FAD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П</w:t>
      </w:r>
      <w:r>
        <w:rPr>
          <w:rFonts w:ascii="Arial" w:eastAsia="Arial" w:hAnsi="Arial" w:cs="Arial"/>
        </w:rPr>
        <w:t>репо</w:t>
      </w:r>
      <w:r>
        <w:rPr>
          <w:rFonts w:ascii="Arial" w:eastAsia="Arial" w:hAnsi="Arial" w:cs="Arial"/>
          <w:spacing w:val="4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ени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аћ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бј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вно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у</w:t>
      </w:r>
      <w:r>
        <w:rPr>
          <w:rFonts w:ascii="Arial" w:eastAsia="Arial" w:hAnsi="Arial" w:cs="Arial"/>
        </w:rPr>
        <w:t>тврђ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 пр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по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а</w:t>
      </w:r>
    </w:p>
    <w:p w:rsidR="00E129FC" w:rsidRDefault="00E129FC">
      <w:pPr>
        <w:spacing w:before="3" w:line="100" w:lineRule="exact"/>
        <w:rPr>
          <w:sz w:val="11"/>
          <w:szCs w:val="11"/>
        </w:rPr>
      </w:pPr>
    </w:p>
    <w:p w:rsidR="00E129FC" w:rsidRDefault="00E26FAD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РА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еп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3"/>
        </w:rPr>
        <w:t>б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</w:p>
    <w:p w:rsidR="00E129FC" w:rsidRDefault="00E129FC">
      <w:pPr>
        <w:spacing w:before="6" w:line="100" w:lineRule="exact"/>
        <w:rPr>
          <w:sz w:val="11"/>
          <w:szCs w:val="11"/>
        </w:rPr>
      </w:pPr>
    </w:p>
    <w:p w:rsidR="00E129FC" w:rsidRDefault="00E26FAD">
      <w:pPr>
        <w:spacing w:line="363" w:lineRule="auto"/>
        <w:ind w:left="100" w:right="2465"/>
        <w:rPr>
          <w:rFonts w:ascii="Arial" w:eastAsia="Arial" w:hAnsi="Arial" w:cs="Arial"/>
        </w:rPr>
        <w:sectPr w:rsidR="00E129FC">
          <w:pgSz w:w="16840" w:h="11920" w:orient="landscape"/>
          <w:pgMar w:top="1080" w:right="2420" w:bottom="280" w:left="104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ЛА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Н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6"/>
        </w:rPr>
        <w:t>(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4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ном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ма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и 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3"/>
        </w:rPr>
        <w:t>а</w:t>
      </w:r>
      <w:r>
        <w:rPr>
          <w:rFonts w:ascii="Arial" w:eastAsia="Arial" w:hAnsi="Arial" w:cs="Arial"/>
        </w:rPr>
        <w:t xml:space="preserve">ма)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/Н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ро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ови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</w:rPr>
        <w:t>ав</w:t>
      </w:r>
      <w:r>
        <w:rPr>
          <w:rFonts w:ascii="Arial" w:eastAsia="Arial" w:hAnsi="Arial" w:cs="Arial"/>
          <w:spacing w:val="2"/>
        </w:rPr>
        <w:t>ља</w:t>
      </w:r>
      <w:r>
        <w:rPr>
          <w:rFonts w:ascii="Arial" w:eastAsia="Arial" w:hAnsi="Arial" w:cs="Arial"/>
          <w:spacing w:val="-1"/>
        </w:rPr>
        <w:t>њ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по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6"/>
        </w:rPr>
        <w:t>у</w:t>
      </w:r>
      <w:r>
        <w:rPr>
          <w:rFonts w:ascii="Arial" w:eastAsia="Arial" w:hAnsi="Arial" w:cs="Arial"/>
          <w:spacing w:val="1"/>
        </w:rPr>
        <w:t>жб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ној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и</w: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3" w:line="200" w:lineRule="exact"/>
      </w:pPr>
    </w:p>
    <w:p w:rsidR="00E129FC" w:rsidRDefault="00E26FAD">
      <w:pPr>
        <w:spacing w:before="29" w:line="260" w:lineRule="exact"/>
        <w:ind w:left="449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ПОТВ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РЂ</w:t>
      </w:r>
      <w:r>
        <w:rPr>
          <w:rFonts w:ascii="Arial" w:eastAsia="Arial" w:hAnsi="Arial" w:cs="Arial"/>
          <w:b/>
          <w:position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Њ</w:t>
      </w:r>
      <w:r>
        <w:rPr>
          <w:rFonts w:ascii="Arial" w:eastAsia="Arial" w:hAnsi="Arial" w:cs="Arial"/>
          <w:b/>
          <w:position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position w:val="-1"/>
          <w:sz w:val="24"/>
          <w:szCs w:val="24"/>
        </w:rPr>
        <w:t>Б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position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С</w:t>
      </w:r>
      <w:r>
        <w:rPr>
          <w:rFonts w:ascii="Arial" w:eastAsia="Arial" w:hAnsi="Arial" w:cs="Arial"/>
          <w:b/>
          <w:position w:val="-1"/>
          <w:sz w:val="24"/>
          <w:szCs w:val="24"/>
        </w:rPr>
        <w:t>ТИ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Ч</w:t>
      </w:r>
      <w:r>
        <w:rPr>
          <w:rFonts w:ascii="Arial" w:eastAsia="Arial" w:hAnsi="Arial" w:cs="Arial"/>
          <w:b/>
          <w:position w:val="-1"/>
          <w:sz w:val="24"/>
          <w:szCs w:val="24"/>
        </w:rPr>
        <w:t>КОГ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-2"/>
          <w:position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ЈЕ</w:t>
      </w:r>
      <w:r>
        <w:rPr>
          <w:rFonts w:ascii="Arial" w:eastAsia="Arial" w:hAnsi="Arial" w:cs="Arial"/>
          <w:b/>
          <w:position w:val="-1"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Т</w:t>
      </w:r>
      <w:r>
        <w:rPr>
          <w:rFonts w:ascii="Arial" w:eastAsia="Arial" w:hAnsi="Arial" w:cs="Arial"/>
          <w:b/>
          <w:position w:val="-1"/>
          <w:sz w:val="24"/>
          <w:szCs w:val="24"/>
        </w:rPr>
        <w:t>А</w:t>
      </w:r>
    </w:p>
    <w:p w:rsidR="00E129FC" w:rsidRDefault="00E129FC">
      <w:pPr>
        <w:spacing w:line="200" w:lineRule="exact"/>
      </w:pPr>
    </w:p>
    <w:p w:rsidR="00E129FC" w:rsidRDefault="00E129FC">
      <w:pPr>
        <w:spacing w:before="17" w:line="260" w:lineRule="exact"/>
        <w:rPr>
          <w:sz w:val="26"/>
          <w:szCs w:val="26"/>
        </w:rPr>
      </w:pPr>
    </w:p>
    <w:p w:rsidR="00E129FC" w:rsidRDefault="007A6752">
      <w:pPr>
        <w:spacing w:before="34"/>
        <w:ind w:left="6203" w:right="6775"/>
        <w:jc w:val="center"/>
        <w:rPr>
          <w:rFonts w:ascii="Arial" w:eastAsia="Arial" w:hAnsi="Arial" w:cs="Arial"/>
        </w:rPr>
      </w:pPr>
      <w:r>
        <w:pict>
          <v:group id="_x0000_s1063" style="position:absolute;left:0;text-align:left;margin-left:325pt;margin-top:-17.15pt;width:182.45pt;height:88.35pt;z-index:-1434;mso-position-horizontal-relative:page" coordorigin="6500,-343" coordsize="3649,1767">
            <v:shape id="_x0000_s1065" style="position:absolute;left:6530;top:-313;width:3589;height:1707" coordorigin="6530,-313" coordsize="3589,1707" path="m7427,-313l6530,540r897,854l9222,1394r897,-854l9222,-313r-1795,xe" stroked="f">
              <v:path arrowok="t"/>
            </v:shape>
            <v:shape id="_x0000_s1064" style="position:absolute;left:6530;top:-313;width:3589;height:1707" coordorigin="6530,-313" coordsize="3589,1707" path="m7427,-313l6530,540r897,854l9222,1394r897,-854l9222,-313r-1795,xe" filled="f" strokeweight="3pt">
              <v:path arrowok="t"/>
            </v:shape>
            <w10:wrap anchorx="page"/>
          </v:group>
        </w:pict>
      </w:r>
      <w:r w:rsidR="00E26FAD">
        <w:rPr>
          <w:rFonts w:ascii="Arial" w:eastAsia="Arial" w:hAnsi="Arial" w:cs="Arial"/>
          <w:b/>
          <w:spacing w:val="-1"/>
        </w:rPr>
        <w:t>Е</w:t>
      </w:r>
      <w:r w:rsidR="00E26FAD">
        <w:rPr>
          <w:rFonts w:ascii="Arial" w:eastAsia="Arial" w:hAnsi="Arial" w:cs="Arial"/>
          <w:b/>
        </w:rPr>
        <w:t>в</w:t>
      </w:r>
      <w:r w:rsidR="00E26FAD">
        <w:rPr>
          <w:rFonts w:ascii="Arial" w:eastAsia="Arial" w:hAnsi="Arial" w:cs="Arial"/>
          <w:b/>
          <w:spacing w:val="2"/>
        </w:rPr>
        <w:t>е</w:t>
      </w:r>
      <w:r w:rsidR="00E26FAD">
        <w:rPr>
          <w:rFonts w:ascii="Arial" w:eastAsia="Arial" w:hAnsi="Arial" w:cs="Arial"/>
          <w:b/>
        </w:rPr>
        <w:t>н</w:t>
      </w:r>
      <w:r w:rsidR="00E26FAD">
        <w:rPr>
          <w:rFonts w:ascii="Arial" w:eastAsia="Arial" w:hAnsi="Arial" w:cs="Arial"/>
          <w:b/>
          <w:spacing w:val="1"/>
        </w:rPr>
        <w:t>т</w:t>
      </w:r>
      <w:r w:rsidR="00E26FAD">
        <w:rPr>
          <w:rFonts w:ascii="Arial" w:eastAsia="Arial" w:hAnsi="Arial" w:cs="Arial"/>
          <w:b/>
        </w:rPr>
        <w:t>уа</w:t>
      </w:r>
      <w:r w:rsidR="00E26FAD">
        <w:rPr>
          <w:rFonts w:ascii="Arial" w:eastAsia="Arial" w:hAnsi="Arial" w:cs="Arial"/>
          <w:b/>
          <w:spacing w:val="1"/>
        </w:rPr>
        <w:t>л</w:t>
      </w:r>
      <w:r w:rsidR="00E26FAD">
        <w:rPr>
          <w:rFonts w:ascii="Arial" w:eastAsia="Arial" w:hAnsi="Arial" w:cs="Arial"/>
          <w:b/>
          <w:spacing w:val="2"/>
        </w:rPr>
        <w:t>н</w:t>
      </w:r>
      <w:r w:rsidR="00E26FAD">
        <w:rPr>
          <w:rFonts w:ascii="Arial" w:eastAsia="Arial" w:hAnsi="Arial" w:cs="Arial"/>
          <w:b/>
        </w:rPr>
        <w:t>и</w:t>
      </w:r>
      <w:r w:rsidR="00E26FAD">
        <w:rPr>
          <w:rFonts w:ascii="Arial" w:eastAsia="Arial" w:hAnsi="Arial" w:cs="Arial"/>
          <w:b/>
          <w:spacing w:val="-12"/>
        </w:rPr>
        <w:t xml:space="preserve"> </w:t>
      </w:r>
      <w:r w:rsidR="00E26FAD">
        <w:rPr>
          <w:rFonts w:ascii="Arial" w:eastAsia="Arial" w:hAnsi="Arial" w:cs="Arial"/>
          <w:b/>
          <w:spacing w:val="-1"/>
          <w:w w:val="99"/>
        </w:rPr>
        <w:t>з</w:t>
      </w:r>
      <w:r w:rsidR="00E26FAD">
        <w:rPr>
          <w:rFonts w:ascii="Arial" w:eastAsia="Arial" w:hAnsi="Arial" w:cs="Arial"/>
          <w:b/>
          <w:spacing w:val="2"/>
          <w:w w:val="99"/>
        </w:rPr>
        <w:t>ах</w:t>
      </w:r>
      <w:r w:rsidR="00E26FAD">
        <w:rPr>
          <w:rFonts w:ascii="Arial" w:eastAsia="Arial" w:hAnsi="Arial" w:cs="Arial"/>
          <w:b/>
          <w:spacing w:val="-2"/>
          <w:w w:val="99"/>
        </w:rPr>
        <w:t>т</w:t>
      </w:r>
      <w:r w:rsidR="00E26FAD">
        <w:rPr>
          <w:rFonts w:ascii="Arial" w:eastAsia="Arial" w:hAnsi="Arial" w:cs="Arial"/>
          <w:b/>
          <w:w w:val="99"/>
        </w:rPr>
        <w:t xml:space="preserve">ев </w:t>
      </w:r>
      <w:r w:rsidR="00E26FAD">
        <w:rPr>
          <w:rFonts w:ascii="Arial" w:eastAsia="Arial" w:hAnsi="Arial" w:cs="Arial"/>
          <w:b/>
        </w:rPr>
        <w:t>с</w:t>
      </w:r>
      <w:r w:rsidR="00E26FAD">
        <w:rPr>
          <w:rFonts w:ascii="Arial" w:eastAsia="Arial" w:hAnsi="Arial" w:cs="Arial"/>
          <w:b/>
          <w:spacing w:val="-2"/>
        </w:rPr>
        <w:t>т</w:t>
      </w:r>
      <w:r w:rsidR="00E26FAD">
        <w:rPr>
          <w:rFonts w:ascii="Arial" w:eastAsia="Arial" w:hAnsi="Arial" w:cs="Arial"/>
          <w:b/>
          <w:spacing w:val="1"/>
        </w:rPr>
        <w:t>р</w:t>
      </w:r>
      <w:r w:rsidR="00E26FAD">
        <w:rPr>
          <w:rFonts w:ascii="Arial" w:eastAsia="Arial" w:hAnsi="Arial" w:cs="Arial"/>
          <w:b/>
          <w:spacing w:val="2"/>
        </w:rPr>
        <w:t>а</w:t>
      </w:r>
      <w:r w:rsidR="00E26FAD">
        <w:rPr>
          <w:rFonts w:ascii="Arial" w:eastAsia="Arial" w:hAnsi="Arial" w:cs="Arial"/>
          <w:b/>
        </w:rPr>
        <w:t>нци</w:t>
      </w:r>
      <w:r w:rsidR="00E26FAD">
        <w:rPr>
          <w:rFonts w:ascii="Arial" w:eastAsia="Arial" w:hAnsi="Arial" w:cs="Arial"/>
          <w:b/>
          <w:spacing w:val="-6"/>
        </w:rPr>
        <w:t xml:space="preserve"> </w:t>
      </w:r>
      <w:r w:rsidR="00E26FAD">
        <w:rPr>
          <w:rFonts w:ascii="Arial" w:eastAsia="Arial" w:hAnsi="Arial" w:cs="Arial"/>
          <w:b/>
          <w:spacing w:val="-1"/>
        </w:rPr>
        <w:t>з</w:t>
      </w:r>
      <w:r w:rsidR="00E26FAD">
        <w:rPr>
          <w:rFonts w:ascii="Arial" w:eastAsia="Arial" w:hAnsi="Arial" w:cs="Arial"/>
          <w:b/>
        </w:rPr>
        <w:t>а</w:t>
      </w:r>
      <w:r w:rsidR="00E26FAD">
        <w:rPr>
          <w:rFonts w:ascii="Arial" w:eastAsia="Arial" w:hAnsi="Arial" w:cs="Arial"/>
          <w:b/>
          <w:spacing w:val="-3"/>
        </w:rPr>
        <w:t xml:space="preserve"> </w:t>
      </w:r>
      <w:r w:rsidR="00E26FAD">
        <w:rPr>
          <w:rFonts w:ascii="Arial" w:eastAsia="Arial" w:hAnsi="Arial" w:cs="Arial"/>
          <w:b/>
          <w:spacing w:val="1"/>
          <w:w w:val="99"/>
        </w:rPr>
        <w:t>до</w:t>
      </w:r>
      <w:r w:rsidR="00E26FAD">
        <w:rPr>
          <w:rFonts w:ascii="Arial" w:eastAsia="Arial" w:hAnsi="Arial" w:cs="Arial"/>
          <w:b/>
          <w:spacing w:val="2"/>
          <w:w w:val="99"/>
        </w:rPr>
        <w:t>п</w:t>
      </w:r>
      <w:r w:rsidR="00E26FAD">
        <w:rPr>
          <w:rFonts w:ascii="Arial" w:eastAsia="Arial" w:hAnsi="Arial" w:cs="Arial"/>
          <w:b/>
          <w:w w:val="99"/>
        </w:rPr>
        <w:t>у</w:t>
      </w:r>
      <w:r w:rsidR="00E26FAD">
        <w:rPr>
          <w:rFonts w:ascii="Arial" w:eastAsia="Arial" w:hAnsi="Arial" w:cs="Arial"/>
          <w:b/>
          <w:spacing w:val="2"/>
          <w:w w:val="99"/>
        </w:rPr>
        <w:t>н</w:t>
      </w:r>
      <w:r w:rsidR="00E26FAD">
        <w:rPr>
          <w:rFonts w:ascii="Arial" w:eastAsia="Arial" w:hAnsi="Arial" w:cs="Arial"/>
          <w:b/>
          <w:w w:val="99"/>
        </w:rPr>
        <w:t xml:space="preserve">у </w:t>
      </w:r>
      <w:r w:rsidR="00E26FAD">
        <w:rPr>
          <w:rFonts w:ascii="Arial" w:eastAsia="Arial" w:hAnsi="Arial" w:cs="Arial"/>
          <w:b/>
          <w:spacing w:val="1"/>
          <w:w w:val="99"/>
        </w:rPr>
        <w:t>док</w:t>
      </w:r>
      <w:r w:rsidR="00E26FAD">
        <w:rPr>
          <w:rFonts w:ascii="Arial" w:eastAsia="Arial" w:hAnsi="Arial" w:cs="Arial"/>
          <w:b/>
          <w:w w:val="99"/>
        </w:rPr>
        <w:t>у</w:t>
      </w:r>
      <w:r w:rsidR="00E26FAD">
        <w:rPr>
          <w:rFonts w:ascii="Arial" w:eastAsia="Arial" w:hAnsi="Arial" w:cs="Arial"/>
          <w:b/>
          <w:spacing w:val="-1"/>
          <w:w w:val="99"/>
        </w:rPr>
        <w:t>м</w:t>
      </w:r>
      <w:r w:rsidR="00E26FAD">
        <w:rPr>
          <w:rFonts w:ascii="Arial" w:eastAsia="Arial" w:hAnsi="Arial" w:cs="Arial"/>
          <w:b/>
          <w:w w:val="99"/>
        </w:rPr>
        <w:t>е</w:t>
      </w:r>
      <w:r w:rsidR="00E26FAD">
        <w:rPr>
          <w:rFonts w:ascii="Arial" w:eastAsia="Arial" w:hAnsi="Arial" w:cs="Arial"/>
          <w:b/>
          <w:spacing w:val="2"/>
          <w:w w:val="99"/>
        </w:rPr>
        <w:t>н</w:t>
      </w:r>
      <w:r w:rsidR="00E26FAD">
        <w:rPr>
          <w:rFonts w:ascii="Arial" w:eastAsia="Arial" w:hAnsi="Arial" w:cs="Arial"/>
          <w:b/>
          <w:spacing w:val="-2"/>
          <w:w w:val="99"/>
        </w:rPr>
        <w:t>т</w:t>
      </w:r>
      <w:r w:rsidR="00E26FAD">
        <w:rPr>
          <w:rFonts w:ascii="Arial" w:eastAsia="Arial" w:hAnsi="Arial" w:cs="Arial"/>
          <w:b/>
          <w:spacing w:val="2"/>
          <w:w w:val="99"/>
        </w:rPr>
        <w:t>а</w:t>
      </w:r>
      <w:r w:rsidR="00E26FAD">
        <w:rPr>
          <w:rFonts w:ascii="Arial" w:eastAsia="Arial" w:hAnsi="Arial" w:cs="Arial"/>
          <w:b/>
          <w:w w:val="99"/>
        </w:rPr>
        <w:t>ције</w:t>
      </w:r>
    </w:p>
    <w:p w:rsidR="00E129FC" w:rsidRDefault="00E129FC">
      <w:pPr>
        <w:spacing w:before="8" w:line="180" w:lineRule="exact"/>
        <w:rPr>
          <w:sz w:val="19"/>
          <w:szCs w:val="19"/>
        </w:rPr>
      </w:pPr>
    </w:p>
    <w:p w:rsidR="00E129FC" w:rsidRDefault="007A6752">
      <w:pPr>
        <w:spacing w:line="200" w:lineRule="exact"/>
      </w:pPr>
      <w:r>
        <w:pict>
          <v:group id="_x0000_s1042" style="position:absolute;margin-left:168.75pt;margin-top:172.95pt;width:608.25pt;height:315.1pt;z-index:-1435;mso-position-horizontal-relative:page;mso-position-vertical-relative:page" coordorigin="3270,3911" coordsize="12165,6302">
            <v:shape id="_x0000_s1062" style="position:absolute;left:3300;top:4973;width:2535;height:1175" coordorigin="3300,4973" coordsize="2535,1175" path="m3300,6148r2535,l5835,4973r-2535,l3300,6148xe" filled="f" strokecolor="#5b9bd4" strokeweight="3pt">
              <v:path arrowok="t"/>
            </v:shape>
            <v:shape id="_x0000_s1061" style="position:absolute;left:5835;top:5897;width:1140;height:13" coordorigin="5835,5897" coordsize="1140,13" path="m5835,5897r1140,13e" filled="f" strokecolor="#5b9bd4" strokeweight="3pt">
              <v:path arrowok="t"/>
            </v:shape>
            <v:shape id="_x0000_s1060" style="position:absolute;left:7110;top:5170;width:2160;height:1455" coordorigin="7110,5170" coordsize="2160,1455" path="m7110,6625r2160,l9270,5170r-2160,l7110,6625xe" filled="f" strokecolor="#5b9bd4" strokeweight="3pt">
              <v:path arrowok="t"/>
            </v:shape>
            <v:shape id="_x0000_s1059" style="position:absolute;left:6944;top:5820;width:181;height:180" coordorigin="6944,5820" coordsize="181,180" path="m6946,5820r-2,180l7125,5912r-179,-92xe" fillcolor="#5b9bd4" stroked="f">
              <v:path arrowok="t"/>
            </v:shape>
            <v:shape id="_x0000_s1058" style="position:absolute;left:7887;top:4106;width:0;height:1064" coordorigin="7887,4106" coordsize="0,1064" path="m7887,5170r,-1064e" filled="f" strokeweight="3pt">
              <v:path arrowok="t"/>
            </v:shape>
            <v:shape id="_x0000_s1057" style="position:absolute;left:7797;top:3956;width:180;height:180" coordorigin="7797,3956" coordsize="180,180" path="m7797,4136r180,l7887,3956r-90,180xe" fillcolor="black" stroked="f">
              <v:path arrowok="t"/>
            </v:shape>
            <v:shape id="_x0000_s1056" style="position:absolute;left:8700;top:3956;width:0;height:1064" coordorigin="8700,3956" coordsize="0,1064" path="m8700,3956r,1064e" filled="f" strokeweight="3pt">
              <v:path arrowok="t"/>
            </v:shape>
            <v:shape id="_x0000_s1055" style="position:absolute;left:8610;top:4990;width:180;height:180" coordorigin="8610,4990" coordsize="180,180" path="m8790,4990r-180,l8700,5170r90,-180xe" fillcolor="black" stroked="f">
              <v:path arrowok="t"/>
            </v:shape>
            <v:shape id="_x0000_s1054" style="position:absolute;left:9270;top:4474;width:1795;height:1192" coordorigin="9270,4474" coordsize="1795,1192" path="m9270,5666l11065,4474e" filled="f" strokecolor="#5b9bd4" strokeweight="3pt">
              <v:path arrowok="t"/>
            </v:shape>
            <v:shape id="_x0000_s1053" style="position:absolute;left:11190;top:3941;width:2400;height:1408" coordorigin="11190,3941" coordsize="2400,1408" path="m11190,5349r2400,l13590,3941r-2400,l11190,5349xe" filled="f" strokecolor="#5b9bd4" strokeweight="3pt">
              <v:path arrowok="t"/>
            </v:shape>
            <v:shape id="_x0000_s1052" style="position:absolute;left:10990;top:4391;width:200;height:175" coordorigin="10990,4391" coordsize="200,175" path="m10990,4416r100,150l11190,4391r-200,25xe" fillcolor="#5b9bd4" stroked="f">
              <v:path arrowok="t"/>
            </v:shape>
            <v:shape id="_x0000_s1051" style="position:absolute;left:12960;top:7150;width:2445;height:1899" coordorigin="12960,7150" coordsize="2445,1899" path="m12960,9049r2445,l15405,7150r-2445,l12960,9049xe" filled="f" strokecolor="#5b9bd4" strokeweight="3pt">
              <v:path arrowok="t"/>
            </v:shape>
            <v:shape id="_x0000_s1050" style="position:absolute;left:14594;top:4394;width:29;height:2645" coordorigin="14594,4394" coordsize="29,2645" path="m14594,4394r29,2645e" filled="f" strokecolor="#5b9bd4" strokeweight="3pt">
              <v:path arrowok="t"/>
            </v:shape>
            <v:shape id="_x0000_s1049" style="position:absolute;left:14533;top:7008;width:180;height:181" coordorigin="14533,7008" coordsize="180,181" path="m14713,7008r-180,2l14625,7189r88,-181xe" fillcolor="#5b9bd4" stroked="f">
              <v:path arrowok="t"/>
            </v:shape>
            <v:shape id="_x0000_s1048" style="position:absolute;left:13590;top:4406;width:1035;height:0" coordorigin="13590,4406" coordsize="1035,0" path="m13590,4406r1035,e" filled="f" strokecolor="#5b9bd4" strokeweight="3pt">
              <v:path arrowok="t"/>
            </v:shape>
            <v:shape id="_x0000_s1047" style="position:absolute;left:11216;top:8342;width:1744;height:0" coordorigin="11216,8342" coordsize="1744,0" path="m12960,8342r-1744,e" filled="f" strokecolor="#5b9bd4" strokeweight="3pt">
              <v:path arrowok="t"/>
            </v:shape>
            <v:shape id="_x0000_s1046" style="position:absolute;left:7125;top:7039;width:3900;height:2594" coordorigin="7125,7039" coordsize="3900,2594" path="m7125,9633r3900,l11025,7039r-3900,l7125,9633xe" filled="f" strokecolor="#5b9bd4" strokeweight="3pt">
              <v:path arrowok="t"/>
            </v:shape>
            <v:shape id="_x0000_s1045" style="position:absolute;left:8406;top:9633;width:12;height:400" coordorigin="8406,9633" coordsize="12,400" path="m8406,9633r12,400e" filled="f" strokecolor="#5b9bd4" strokeweight="3pt">
              <v:path arrowok="t"/>
            </v:shape>
            <v:shape id="_x0000_s1044" style="position:absolute;left:8327;top:10000;width:180;height:183" coordorigin="8327,10000" coordsize="180,183" path="m8507,10000r-180,6l8423,10183r84,-183xe" fillcolor="#5b9bd4" stroked="f">
              <v:path arrowok="t"/>
            </v:shape>
            <v:shape id="_x0000_s1043" style="position:absolute;left:11066;top:8252;width:180;height:180" coordorigin="11066,8252" coordsize="180,180" path="m11246,8432r,-180l11066,8342r180,90xe" fillcolor="#5b9bd4" stroked="f">
              <v:path arrowok="t"/>
            </v:shape>
            <w10:wrap anchorx="page" anchory="page"/>
          </v:group>
        </w:pict>
      </w:r>
    </w:p>
    <w:p w:rsidR="00E129FC" w:rsidRDefault="00E129FC">
      <w:pPr>
        <w:spacing w:line="200" w:lineRule="exact"/>
        <w:sectPr w:rsidR="00E129FC">
          <w:pgSz w:w="16840" w:h="11920" w:orient="landscape"/>
          <w:pgMar w:top="1080" w:right="780" w:bottom="0" w:left="1160" w:header="720" w:footer="720" w:gutter="0"/>
          <w:cols w:space="720"/>
        </w:sect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20" w:line="280" w:lineRule="exact"/>
        <w:rPr>
          <w:sz w:val="28"/>
          <w:szCs w:val="28"/>
        </w:rPr>
      </w:pPr>
    </w:p>
    <w:p w:rsidR="00E129FC" w:rsidRDefault="00E26FAD">
      <w:pPr>
        <w:spacing w:line="220" w:lineRule="exact"/>
        <w:ind w:left="2346" w:right="-5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  <w:position w:val="-1"/>
        </w:rPr>
        <w:t>Под</w:t>
      </w:r>
      <w:r>
        <w:rPr>
          <w:rFonts w:ascii="Arial" w:eastAsia="Arial" w:hAnsi="Arial" w:cs="Arial"/>
          <w:b/>
          <w:position w:val="-1"/>
        </w:rPr>
        <w:t>н</w:t>
      </w:r>
      <w:r>
        <w:rPr>
          <w:rFonts w:ascii="Arial" w:eastAsia="Arial" w:hAnsi="Arial" w:cs="Arial"/>
          <w:b/>
          <w:spacing w:val="1"/>
          <w:position w:val="-1"/>
        </w:rPr>
        <w:t>о</w:t>
      </w:r>
      <w:r>
        <w:rPr>
          <w:rFonts w:ascii="Arial" w:eastAsia="Arial" w:hAnsi="Arial" w:cs="Arial"/>
          <w:b/>
          <w:position w:val="-1"/>
        </w:rPr>
        <w:t>ше</w:t>
      </w:r>
      <w:r>
        <w:rPr>
          <w:rFonts w:ascii="Arial" w:eastAsia="Arial" w:hAnsi="Arial" w:cs="Arial"/>
          <w:b/>
          <w:spacing w:val="2"/>
          <w:position w:val="-1"/>
        </w:rPr>
        <w:t>њ</w:t>
      </w:r>
      <w:r>
        <w:rPr>
          <w:rFonts w:ascii="Arial" w:eastAsia="Arial" w:hAnsi="Arial" w:cs="Arial"/>
          <w:b/>
          <w:position w:val="-1"/>
        </w:rPr>
        <w:t>е</w:t>
      </w:r>
      <w:r>
        <w:rPr>
          <w:rFonts w:ascii="Arial" w:eastAsia="Arial" w:hAnsi="Arial" w:cs="Arial"/>
          <w:b/>
          <w:spacing w:val="-13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и</w:t>
      </w:r>
      <w:r>
        <w:rPr>
          <w:rFonts w:ascii="Arial" w:eastAsia="Arial" w:hAnsi="Arial" w:cs="Arial"/>
          <w:b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п</w:t>
      </w:r>
      <w:r>
        <w:rPr>
          <w:rFonts w:ascii="Arial" w:eastAsia="Arial" w:hAnsi="Arial" w:cs="Arial"/>
          <w:b/>
          <w:spacing w:val="1"/>
          <w:position w:val="-1"/>
        </w:rPr>
        <w:t>р</w:t>
      </w:r>
      <w:r>
        <w:rPr>
          <w:rFonts w:ascii="Arial" w:eastAsia="Arial" w:hAnsi="Arial" w:cs="Arial"/>
          <w:b/>
          <w:position w:val="-1"/>
        </w:rPr>
        <w:t>иј</w:t>
      </w:r>
      <w:r>
        <w:rPr>
          <w:rFonts w:ascii="Arial" w:eastAsia="Arial" w:hAnsi="Arial" w:cs="Arial"/>
          <w:b/>
          <w:spacing w:val="2"/>
          <w:position w:val="-1"/>
        </w:rPr>
        <w:t>е</w:t>
      </w:r>
      <w:r>
        <w:rPr>
          <w:rFonts w:ascii="Arial" w:eastAsia="Arial" w:hAnsi="Arial" w:cs="Arial"/>
          <w:b/>
          <w:position w:val="-1"/>
        </w:rPr>
        <w:t>м</w:t>
      </w:r>
    </w:p>
    <w:p w:rsidR="00E129FC" w:rsidRDefault="00E26FAD">
      <w:pPr>
        <w:spacing w:before="2" w:line="160" w:lineRule="exact"/>
        <w:rPr>
          <w:sz w:val="17"/>
          <w:szCs w:val="17"/>
        </w:rPr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ind w:left="713" w:right="-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ан</w:t>
      </w:r>
    </w:p>
    <w:p w:rsidR="00E129FC" w:rsidRDefault="00E129FC">
      <w:pPr>
        <w:spacing w:before="2" w:line="140" w:lineRule="exact"/>
        <w:rPr>
          <w:sz w:val="15"/>
          <w:szCs w:val="15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х</w:t>
      </w:r>
    </w:p>
    <w:p w:rsidR="00E129FC" w:rsidRDefault="00E26FAD">
      <w:pPr>
        <w:spacing w:before="29"/>
        <w:ind w:right="141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spacing w:val="1"/>
          <w:sz w:val="24"/>
          <w:szCs w:val="24"/>
        </w:rPr>
        <w:lastRenderedPageBreak/>
        <w:t>8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spacing w:val="-1"/>
          <w:sz w:val="16"/>
          <w:szCs w:val="16"/>
        </w:rPr>
        <w:t>(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ре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2"/>
          <w:sz w:val="18"/>
          <w:szCs w:val="18"/>
        </w:rPr>
        <w:t>р</w:t>
      </w:r>
      <w:r>
        <w:rPr>
          <w:rFonts w:ascii="Arial" w:eastAsia="Arial" w:hAnsi="Arial" w:cs="Arial"/>
          <w:i/>
          <w:spacing w:val="1"/>
          <w:sz w:val="18"/>
          <w:szCs w:val="18"/>
        </w:rPr>
        <w:t>у</w:t>
      </w:r>
      <w:r>
        <w:rPr>
          <w:rFonts w:ascii="Arial" w:eastAsia="Arial" w:hAnsi="Arial" w:cs="Arial"/>
          <w:i/>
          <w:sz w:val="18"/>
          <w:szCs w:val="18"/>
        </w:rPr>
        <w:t>ч</w:t>
      </w:r>
      <w:r>
        <w:rPr>
          <w:rFonts w:ascii="Arial" w:eastAsia="Arial" w:hAnsi="Arial" w:cs="Arial"/>
          <w:i/>
          <w:spacing w:val="1"/>
          <w:sz w:val="18"/>
          <w:szCs w:val="18"/>
        </w:rPr>
        <w:t>е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 xml:space="preserve">и </w:t>
      </w:r>
      <w:r>
        <w:rPr>
          <w:rFonts w:ascii="Arial" w:eastAsia="Arial" w:hAnsi="Arial" w:cs="Arial"/>
          <w:i/>
          <w:spacing w:val="1"/>
          <w:sz w:val="18"/>
          <w:szCs w:val="18"/>
        </w:rPr>
        <w:t>ро</w:t>
      </w:r>
      <w:r>
        <w:rPr>
          <w:rFonts w:ascii="Arial" w:eastAsia="Arial" w:hAnsi="Arial" w:cs="Arial"/>
          <w:i/>
          <w:sz w:val="18"/>
          <w:szCs w:val="18"/>
        </w:rPr>
        <w:t>к за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д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у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 xml:space="preserve">у </w:t>
      </w:r>
      <w:r>
        <w:rPr>
          <w:rFonts w:ascii="Arial" w:eastAsia="Arial" w:hAnsi="Arial" w:cs="Arial"/>
          <w:i/>
          <w:spacing w:val="-1"/>
          <w:sz w:val="18"/>
          <w:szCs w:val="18"/>
        </w:rPr>
        <w:t>д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к</w:t>
      </w:r>
      <w:r>
        <w:rPr>
          <w:rFonts w:ascii="Arial" w:eastAsia="Arial" w:hAnsi="Arial" w:cs="Arial"/>
          <w:i/>
          <w:spacing w:val="1"/>
          <w:sz w:val="18"/>
          <w:szCs w:val="18"/>
        </w:rPr>
        <w:t>у</w:t>
      </w:r>
      <w:r>
        <w:rPr>
          <w:rFonts w:ascii="Arial" w:eastAsia="Arial" w:hAnsi="Arial" w:cs="Arial"/>
          <w:i/>
          <w:spacing w:val="-1"/>
          <w:sz w:val="18"/>
          <w:szCs w:val="18"/>
        </w:rPr>
        <w:t>м</w:t>
      </w:r>
      <w:r>
        <w:rPr>
          <w:rFonts w:ascii="Arial" w:eastAsia="Arial" w:hAnsi="Arial" w:cs="Arial"/>
          <w:i/>
          <w:spacing w:val="1"/>
          <w:sz w:val="18"/>
          <w:szCs w:val="18"/>
        </w:rPr>
        <w:t>е</w:t>
      </w:r>
      <w:r>
        <w:rPr>
          <w:rFonts w:ascii="Arial" w:eastAsia="Arial" w:hAnsi="Arial" w:cs="Arial"/>
          <w:i/>
          <w:spacing w:val="-1"/>
          <w:sz w:val="18"/>
          <w:szCs w:val="18"/>
        </w:rPr>
        <w:t>нт</w:t>
      </w:r>
      <w:r>
        <w:rPr>
          <w:rFonts w:ascii="Arial" w:eastAsia="Arial" w:hAnsi="Arial" w:cs="Arial"/>
          <w:i/>
          <w:spacing w:val="1"/>
          <w:sz w:val="18"/>
          <w:szCs w:val="18"/>
        </w:rPr>
        <w:t>а</w:t>
      </w:r>
      <w:r>
        <w:rPr>
          <w:rFonts w:ascii="Arial" w:eastAsia="Arial" w:hAnsi="Arial" w:cs="Arial"/>
          <w:i/>
          <w:sz w:val="18"/>
          <w:szCs w:val="18"/>
        </w:rPr>
        <w:t>ц</w:t>
      </w:r>
      <w:r>
        <w:rPr>
          <w:rFonts w:ascii="Arial" w:eastAsia="Arial" w:hAnsi="Arial" w:cs="Arial"/>
          <w:i/>
          <w:spacing w:val="1"/>
          <w:sz w:val="18"/>
          <w:szCs w:val="18"/>
        </w:rPr>
        <w:t>иј</w:t>
      </w:r>
      <w:r>
        <w:rPr>
          <w:rFonts w:ascii="Arial" w:eastAsia="Arial" w:hAnsi="Arial" w:cs="Arial"/>
          <w:i/>
          <w:sz w:val="18"/>
          <w:szCs w:val="18"/>
        </w:rPr>
        <w:t>е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од с</w:t>
      </w:r>
      <w:r>
        <w:rPr>
          <w:rFonts w:ascii="Arial" w:eastAsia="Arial" w:hAnsi="Arial" w:cs="Arial"/>
          <w:i/>
          <w:spacing w:val="-1"/>
          <w:sz w:val="18"/>
          <w:szCs w:val="18"/>
        </w:rPr>
        <w:t>т</w:t>
      </w:r>
      <w:r>
        <w:rPr>
          <w:rFonts w:ascii="Arial" w:eastAsia="Arial" w:hAnsi="Arial" w:cs="Arial"/>
          <w:i/>
          <w:spacing w:val="1"/>
          <w:sz w:val="18"/>
          <w:szCs w:val="18"/>
        </w:rPr>
        <w:t>ра</w:t>
      </w:r>
      <w:r>
        <w:rPr>
          <w:rFonts w:ascii="Arial" w:eastAsia="Arial" w:hAnsi="Arial" w:cs="Arial"/>
          <w:i/>
          <w:spacing w:val="-1"/>
          <w:sz w:val="18"/>
          <w:szCs w:val="18"/>
        </w:rPr>
        <w:t>н</w:t>
      </w:r>
      <w:r>
        <w:rPr>
          <w:rFonts w:ascii="Arial" w:eastAsia="Arial" w:hAnsi="Arial" w:cs="Arial"/>
          <w:i/>
          <w:sz w:val="18"/>
          <w:szCs w:val="18"/>
        </w:rPr>
        <w:t>е</w:t>
      </w:r>
      <w:r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п</w:t>
      </w:r>
      <w:r>
        <w:rPr>
          <w:rFonts w:ascii="Arial" w:eastAsia="Arial" w:hAnsi="Arial" w:cs="Arial"/>
          <w:i/>
          <w:spacing w:val="1"/>
          <w:sz w:val="18"/>
          <w:szCs w:val="18"/>
        </w:rPr>
        <w:t>о</w:t>
      </w:r>
      <w:r>
        <w:rPr>
          <w:rFonts w:ascii="Arial" w:eastAsia="Arial" w:hAnsi="Arial" w:cs="Arial"/>
          <w:i/>
          <w:spacing w:val="-1"/>
          <w:sz w:val="18"/>
          <w:szCs w:val="18"/>
        </w:rPr>
        <w:t>дн</w:t>
      </w:r>
      <w:r>
        <w:rPr>
          <w:rFonts w:ascii="Arial" w:eastAsia="Arial" w:hAnsi="Arial" w:cs="Arial"/>
          <w:i/>
          <w:spacing w:val="1"/>
          <w:sz w:val="18"/>
          <w:szCs w:val="18"/>
        </w:rPr>
        <w:t>оси</w:t>
      </w:r>
      <w:r>
        <w:rPr>
          <w:rFonts w:ascii="Arial" w:eastAsia="Arial" w:hAnsi="Arial" w:cs="Arial"/>
          <w:i/>
          <w:spacing w:val="-2"/>
          <w:sz w:val="18"/>
          <w:szCs w:val="18"/>
        </w:rPr>
        <w:t>о</w:t>
      </w:r>
      <w:r>
        <w:rPr>
          <w:rFonts w:ascii="Arial" w:eastAsia="Arial" w:hAnsi="Arial" w:cs="Arial"/>
          <w:i/>
          <w:sz w:val="18"/>
          <w:szCs w:val="18"/>
        </w:rPr>
        <w:t>ца з</w:t>
      </w:r>
      <w:r>
        <w:rPr>
          <w:rFonts w:ascii="Arial" w:eastAsia="Arial" w:hAnsi="Arial" w:cs="Arial"/>
          <w:i/>
          <w:spacing w:val="1"/>
          <w:sz w:val="18"/>
          <w:szCs w:val="18"/>
        </w:rPr>
        <w:t>ах</w:t>
      </w:r>
      <w:r>
        <w:rPr>
          <w:rFonts w:ascii="Arial" w:eastAsia="Arial" w:hAnsi="Arial" w:cs="Arial"/>
          <w:i/>
          <w:spacing w:val="-1"/>
          <w:sz w:val="18"/>
          <w:szCs w:val="18"/>
        </w:rPr>
        <w:t>т</w:t>
      </w:r>
      <w:r>
        <w:rPr>
          <w:rFonts w:ascii="Arial" w:eastAsia="Arial" w:hAnsi="Arial" w:cs="Arial"/>
          <w:i/>
          <w:spacing w:val="1"/>
          <w:sz w:val="18"/>
          <w:szCs w:val="18"/>
        </w:rPr>
        <w:t>е</w:t>
      </w:r>
      <w:r>
        <w:rPr>
          <w:rFonts w:ascii="Arial" w:eastAsia="Arial" w:hAnsi="Arial" w:cs="Arial"/>
          <w:i/>
          <w:sz w:val="18"/>
          <w:szCs w:val="18"/>
        </w:rPr>
        <w:t>в</w:t>
      </w:r>
      <w:r>
        <w:rPr>
          <w:rFonts w:ascii="Arial" w:eastAsia="Arial" w:hAnsi="Arial" w:cs="Arial"/>
          <w:i/>
          <w:spacing w:val="1"/>
          <w:sz w:val="18"/>
          <w:szCs w:val="18"/>
        </w:rPr>
        <w:t>а</w:t>
      </w:r>
      <w:r>
        <w:rPr>
          <w:rFonts w:ascii="Arial" w:eastAsia="Arial" w:hAnsi="Arial" w:cs="Arial"/>
          <w:sz w:val="18"/>
          <w:szCs w:val="18"/>
        </w:rPr>
        <w:t>)</w:t>
      </w:r>
    </w:p>
    <w:p w:rsidR="00E129FC" w:rsidRDefault="00E129FC">
      <w:pPr>
        <w:spacing w:before="17" w:line="200" w:lineRule="exact"/>
      </w:pPr>
    </w:p>
    <w:p w:rsidR="00E129FC" w:rsidRDefault="00E26FAD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ан</w:t>
      </w:r>
    </w:p>
    <w:p w:rsidR="00E129FC" w:rsidRDefault="00E26FAD">
      <w:pPr>
        <w:spacing w:line="200" w:lineRule="exact"/>
      </w:pPr>
      <w:r>
        <w:br w:type="column"/>
      </w:r>
    </w:p>
    <w:p w:rsidR="00E129FC" w:rsidRDefault="00E129FC">
      <w:pPr>
        <w:spacing w:before="2" w:line="280" w:lineRule="exact"/>
        <w:rPr>
          <w:sz w:val="28"/>
          <w:szCs w:val="28"/>
        </w:rPr>
      </w:pPr>
    </w:p>
    <w:p w:rsidR="00E129FC" w:rsidRDefault="00E26FAD">
      <w:pPr>
        <w:ind w:left="-17" w:right="-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Јав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spacing w:val="-1"/>
          <w:w w:val="99"/>
        </w:rPr>
        <w:t>з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аци</w:t>
      </w:r>
      <w:r>
        <w:rPr>
          <w:rFonts w:ascii="Arial" w:eastAsia="Arial" w:hAnsi="Arial" w:cs="Arial"/>
          <w:b/>
          <w:spacing w:val="2"/>
          <w:w w:val="99"/>
        </w:rPr>
        <w:t>ј</w:t>
      </w:r>
      <w:r>
        <w:rPr>
          <w:rFonts w:ascii="Arial" w:eastAsia="Arial" w:hAnsi="Arial" w:cs="Arial"/>
          <w:b/>
          <w:w w:val="99"/>
        </w:rPr>
        <w:t xml:space="preserve">а 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-1"/>
          <w:w w:val="99"/>
        </w:rPr>
        <w:t>ч</w:t>
      </w:r>
      <w:r>
        <w:rPr>
          <w:rFonts w:ascii="Arial" w:eastAsia="Arial" w:hAnsi="Arial" w:cs="Arial"/>
          <w:b/>
          <w:spacing w:val="1"/>
          <w:w w:val="99"/>
        </w:rPr>
        <w:t>ко</w:t>
      </w:r>
      <w:r>
        <w:rPr>
          <w:rFonts w:ascii="Arial" w:eastAsia="Arial" w:hAnsi="Arial" w:cs="Arial"/>
          <w:b/>
          <w:w w:val="99"/>
        </w:rPr>
        <w:t>г п</w:t>
      </w:r>
      <w:r>
        <w:rPr>
          <w:rFonts w:ascii="Arial" w:eastAsia="Arial" w:hAnsi="Arial" w:cs="Arial"/>
          <w:b/>
          <w:spacing w:val="1"/>
          <w:w w:val="99"/>
        </w:rPr>
        <w:t>ро</w:t>
      </w:r>
      <w:r>
        <w:rPr>
          <w:rFonts w:ascii="Arial" w:eastAsia="Arial" w:hAnsi="Arial" w:cs="Arial"/>
          <w:b/>
          <w:w w:val="99"/>
        </w:rPr>
        <w:t>је</w:t>
      </w:r>
      <w:r>
        <w:rPr>
          <w:rFonts w:ascii="Arial" w:eastAsia="Arial" w:hAnsi="Arial" w:cs="Arial"/>
          <w:b/>
          <w:spacing w:val="1"/>
          <w:w w:val="99"/>
        </w:rPr>
        <w:t>кта</w:t>
      </w:r>
    </w:p>
    <w:p w:rsidR="00E129FC" w:rsidRDefault="00E26FAD">
      <w:pPr>
        <w:spacing w:line="200" w:lineRule="exact"/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7" w:line="200" w:lineRule="exact"/>
      </w:pPr>
    </w:p>
    <w:p w:rsidR="00E129FC" w:rsidRDefault="00E26FAD">
      <w:pPr>
        <w:rPr>
          <w:rFonts w:ascii="Arial" w:eastAsia="Arial" w:hAnsi="Arial" w:cs="Arial"/>
          <w:sz w:val="24"/>
          <w:szCs w:val="24"/>
        </w:rPr>
        <w:sectPr w:rsidR="00E129FC">
          <w:type w:val="continuous"/>
          <w:pgSz w:w="16840" w:h="11920" w:orient="landscape"/>
          <w:pgMar w:top="260" w:right="780" w:bottom="280" w:left="1160" w:header="720" w:footer="720" w:gutter="0"/>
          <w:cols w:num="5" w:space="720" w:equalWidth="0">
            <w:col w:w="4467" w:space="500"/>
            <w:col w:w="1322" w:space="1445"/>
            <w:col w:w="2054" w:space="471"/>
            <w:col w:w="1940" w:space="1859"/>
            <w:col w:w="842"/>
          </w:cols>
        </w:sectPr>
      </w:pPr>
      <w:r>
        <w:rPr>
          <w:rFonts w:ascii="Arial" w:eastAsia="Arial" w:hAnsi="Arial" w:cs="Arial"/>
          <w:sz w:val="24"/>
          <w:szCs w:val="24"/>
        </w:rPr>
        <w:t>7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на</w:t>
      </w:r>
    </w:p>
    <w:p w:rsidR="00E129FC" w:rsidRDefault="00E26FAD">
      <w:pPr>
        <w:spacing w:before="23" w:line="200" w:lineRule="exact"/>
        <w:ind w:left="6542" w:right="6957" w:hanging="351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lastRenderedPageBreak/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 xml:space="preserve">ва                                         </w:t>
      </w:r>
      <w:r>
        <w:rPr>
          <w:rFonts w:ascii="Arial" w:eastAsia="Arial" w:hAnsi="Arial" w:cs="Arial"/>
          <w:b/>
          <w:spacing w:val="32"/>
        </w:rPr>
        <w:t xml:space="preserve"> </w:t>
      </w:r>
      <w:r>
        <w:rPr>
          <w:rFonts w:ascii="Arial" w:eastAsia="Arial" w:hAnsi="Arial" w:cs="Arial"/>
          <w:b/>
          <w:spacing w:val="1"/>
          <w:position w:val="2"/>
        </w:rPr>
        <w:t>О</w:t>
      </w:r>
      <w:r>
        <w:rPr>
          <w:rFonts w:ascii="Arial" w:eastAsia="Arial" w:hAnsi="Arial" w:cs="Arial"/>
          <w:b/>
          <w:spacing w:val="-1"/>
          <w:position w:val="2"/>
        </w:rPr>
        <w:t>б</w:t>
      </w:r>
      <w:r>
        <w:rPr>
          <w:rFonts w:ascii="Arial" w:eastAsia="Arial" w:hAnsi="Arial" w:cs="Arial"/>
          <w:b/>
          <w:spacing w:val="1"/>
          <w:position w:val="2"/>
        </w:rPr>
        <w:t>р</w:t>
      </w:r>
      <w:r>
        <w:rPr>
          <w:rFonts w:ascii="Arial" w:eastAsia="Arial" w:hAnsi="Arial" w:cs="Arial"/>
          <w:b/>
          <w:position w:val="2"/>
        </w:rPr>
        <w:t>а</w:t>
      </w:r>
      <w:r>
        <w:rPr>
          <w:rFonts w:ascii="Arial" w:eastAsia="Arial" w:hAnsi="Arial" w:cs="Arial"/>
          <w:b/>
          <w:spacing w:val="1"/>
          <w:position w:val="2"/>
        </w:rPr>
        <w:t>д</w:t>
      </w:r>
      <w:r>
        <w:rPr>
          <w:rFonts w:ascii="Arial" w:eastAsia="Arial" w:hAnsi="Arial" w:cs="Arial"/>
          <w:b/>
          <w:position w:val="2"/>
        </w:rPr>
        <w:t>а</w:t>
      </w:r>
      <w:r>
        <w:rPr>
          <w:rFonts w:ascii="Arial" w:eastAsia="Arial" w:hAnsi="Arial" w:cs="Arial"/>
          <w:b/>
          <w:spacing w:val="-8"/>
          <w:position w:val="2"/>
        </w:rPr>
        <w:t xml:space="preserve"> </w:t>
      </w:r>
      <w:r>
        <w:rPr>
          <w:rFonts w:ascii="Arial" w:eastAsia="Arial" w:hAnsi="Arial" w:cs="Arial"/>
          <w:b/>
          <w:position w:val="2"/>
        </w:rPr>
        <w:t>п</w:t>
      </w:r>
      <w:r>
        <w:rPr>
          <w:rFonts w:ascii="Arial" w:eastAsia="Arial" w:hAnsi="Arial" w:cs="Arial"/>
          <w:b/>
          <w:spacing w:val="3"/>
          <w:position w:val="2"/>
        </w:rPr>
        <w:t>р</w:t>
      </w:r>
      <w:r>
        <w:rPr>
          <w:rFonts w:ascii="Arial" w:eastAsia="Arial" w:hAnsi="Arial" w:cs="Arial"/>
          <w:b/>
          <w:position w:val="2"/>
        </w:rPr>
        <w:t>е</w:t>
      </w:r>
      <w:r>
        <w:rPr>
          <w:rFonts w:ascii="Arial" w:eastAsia="Arial" w:hAnsi="Arial" w:cs="Arial"/>
          <w:b/>
          <w:spacing w:val="1"/>
          <w:position w:val="2"/>
        </w:rPr>
        <w:t>д</w:t>
      </w:r>
      <w:r>
        <w:rPr>
          <w:rFonts w:ascii="Arial" w:eastAsia="Arial" w:hAnsi="Arial" w:cs="Arial"/>
          <w:b/>
          <w:spacing w:val="-1"/>
          <w:position w:val="2"/>
        </w:rPr>
        <w:t>м</w:t>
      </w:r>
      <w:r>
        <w:rPr>
          <w:rFonts w:ascii="Arial" w:eastAsia="Arial" w:hAnsi="Arial" w:cs="Arial"/>
          <w:b/>
          <w:spacing w:val="2"/>
          <w:position w:val="2"/>
        </w:rPr>
        <w:t>е</w:t>
      </w:r>
      <w:r>
        <w:rPr>
          <w:rFonts w:ascii="Arial" w:eastAsia="Arial" w:hAnsi="Arial" w:cs="Arial"/>
          <w:b/>
          <w:spacing w:val="1"/>
          <w:position w:val="2"/>
        </w:rPr>
        <w:t>т</w:t>
      </w:r>
      <w:r>
        <w:rPr>
          <w:rFonts w:ascii="Arial" w:eastAsia="Arial" w:hAnsi="Arial" w:cs="Arial"/>
          <w:b/>
          <w:position w:val="2"/>
        </w:rPr>
        <w:t xml:space="preserve">а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не</w:t>
      </w:r>
    </w:p>
    <w:p w:rsidR="00E129FC" w:rsidRDefault="00E26FAD">
      <w:pPr>
        <w:spacing w:line="220" w:lineRule="exact"/>
        <w:ind w:left="6610" w:right="745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w w:val="99"/>
          <w:position w:val="-1"/>
        </w:rPr>
        <w:t>Н</w:t>
      </w:r>
      <w:r>
        <w:rPr>
          <w:rFonts w:ascii="Arial" w:eastAsia="Arial" w:hAnsi="Arial" w:cs="Arial"/>
          <w:b/>
          <w:spacing w:val="1"/>
          <w:w w:val="99"/>
          <w:position w:val="-1"/>
        </w:rPr>
        <w:t>О</w:t>
      </w:r>
      <w:r>
        <w:rPr>
          <w:rFonts w:ascii="Arial" w:eastAsia="Arial" w:hAnsi="Arial" w:cs="Arial"/>
          <w:b/>
          <w:w w:val="99"/>
          <w:position w:val="-1"/>
        </w:rPr>
        <w:t>/Н</w:t>
      </w:r>
      <w:r>
        <w:rPr>
          <w:rFonts w:ascii="Arial" w:eastAsia="Arial" w:hAnsi="Arial" w:cs="Arial"/>
          <w:b/>
          <w:spacing w:val="1"/>
          <w:w w:val="99"/>
          <w:position w:val="-1"/>
        </w:rPr>
        <w:t>О</w:t>
      </w:r>
      <w:r>
        <w:rPr>
          <w:rFonts w:ascii="Arial" w:eastAsia="Arial" w:hAnsi="Arial" w:cs="Arial"/>
          <w:b/>
          <w:w w:val="99"/>
          <w:position w:val="-1"/>
        </w:rPr>
        <w:t>Ј</w:t>
      </w:r>
    </w:p>
    <w:p w:rsidR="00E129FC" w:rsidRDefault="00E129FC">
      <w:pPr>
        <w:spacing w:before="5" w:line="100" w:lineRule="exact"/>
        <w:rPr>
          <w:sz w:val="10"/>
          <w:szCs w:val="10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  <w:sectPr w:rsidR="00E129FC">
          <w:type w:val="continuous"/>
          <w:pgSz w:w="16840" w:h="11920" w:orient="landscape"/>
          <w:pgMar w:top="260" w:right="780" w:bottom="280" w:left="1160" w:header="720" w:footer="720" w:gutter="0"/>
          <w:cols w:space="720"/>
        </w:sectPr>
      </w:pPr>
    </w:p>
    <w:p w:rsidR="00E129FC" w:rsidRDefault="00E129FC">
      <w:pPr>
        <w:spacing w:before="2" w:line="140" w:lineRule="exact"/>
        <w:rPr>
          <w:sz w:val="15"/>
          <w:szCs w:val="15"/>
        </w:rPr>
      </w:pP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7A6752">
      <w:pPr>
        <w:ind w:left="119" w:right="-62"/>
        <w:rPr>
          <w:rFonts w:ascii="Arial" w:eastAsia="Arial" w:hAnsi="Arial" w:cs="Arial"/>
          <w:sz w:val="28"/>
          <w:szCs w:val="28"/>
        </w:rPr>
      </w:pPr>
      <w:r>
        <w:pict>
          <v:group id="_x0000_s1039" style="position:absolute;left:0;text-align:left;margin-left:62pt;margin-top:16.8pt;width:67.5pt;height:12pt;z-index:-1433;mso-position-horizontal-relative:page" coordorigin="1240,336" coordsize="1350,240">
            <v:shape id="_x0000_s1041" style="position:absolute;left:1270;top:443;width:1140;height:13" coordorigin="1270,443" coordsize="1140,13" path="m1270,443r1140,14e" filled="f" strokecolor="#5b9bd4" strokeweight="3pt">
              <v:path arrowok="t"/>
            </v:shape>
            <v:shape id="_x0000_s1040" style="position:absolute;left:2379;top:366;width:181;height:180" coordorigin="2379,366" coordsize="181,180" path="m2381,366r-2,180l2560,458,2381,366xe" fillcolor="#5b9bd4" stroked="f">
              <v:path arrowok="t"/>
            </v:shape>
            <w10:wrap anchorx="page"/>
          </v:group>
        </w:pict>
      </w:r>
      <w:r w:rsidR="00E26FAD">
        <w:rPr>
          <w:rFonts w:ascii="Arial" w:eastAsia="Arial" w:hAnsi="Arial" w:cs="Arial"/>
          <w:b/>
          <w:sz w:val="28"/>
          <w:szCs w:val="28"/>
        </w:rPr>
        <w:t>ЛЕ</w:t>
      </w:r>
      <w:r w:rsidR="00E26FAD">
        <w:rPr>
          <w:rFonts w:ascii="Arial" w:eastAsia="Arial" w:hAnsi="Arial" w:cs="Arial"/>
          <w:b/>
          <w:spacing w:val="-1"/>
          <w:sz w:val="28"/>
          <w:szCs w:val="28"/>
        </w:rPr>
        <w:t>Г</w:t>
      </w:r>
      <w:r w:rsidR="00E26FAD">
        <w:rPr>
          <w:rFonts w:ascii="Arial" w:eastAsia="Arial" w:hAnsi="Arial" w:cs="Arial"/>
          <w:b/>
          <w:sz w:val="28"/>
          <w:szCs w:val="28"/>
        </w:rPr>
        <w:t>Е</w:t>
      </w:r>
      <w:r w:rsidR="00E26FAD">
        <w:rPr>
          <w:rFonts w:ascii="Arial" w:eastAsia="Arial" w:hAnsi="Arial" w:cs="Arial"/>
          <w:b/>
          <w:spacing w:val="-1"/>
          <w:sz w:val="28"/>
          <w:szCs w:val="28"/>
        </w:rPr>
        <w:t>Н</w:t>
      </w:r>
      <w:r w:rsidR="00E26FAD">
        <w:rPr>
          <w:rFonts w:ascii="Arial" w:eastAsia="Arial" w:hAnsi="Arial" w:cs="Arial"/>
          <w:b/>
          <w:spacing w:val="2"/>
          <w:sz w:val="28"/>
          <w:szCs w:val="28"/>
        </w:rPr>
        <w:t>Д</w:t>
      </w:r>
      <w:r w:rsidR="00E26FAD">
        <w:rPr>
          <w:rFonts w:ascii="Arial" w:eastAsia="Arial" w:hAnsi="Arial" w:cs="Arial"/>
          <w:b/>
          <w:spacing w:val="-6"/>
          <w:sz w:val="28"/>
          <w:szCs w:val="28"/>
        </w:rPr>
        <w:t>А</w:t>
      </w:r>
      <w:r w:rsidR="00E26FAD">
        <w:rPr>
          <w:rFonts w:ascii="Arial" w:eastAsia="Arial" w:hAnsi="Arial" w:cs="Arial"/>
          <w:b/>
          <w:sz w:val="28"/>
          <w:szCs w:val="28"/>
        </w:rPr>
        <w:t>:</w:t>
      </w:r>
    </w:p>
    <w:p w:rsidR="00E129FC" w:rsidRDefault="00E26FAD">
      <w:pPr>
        <w:spacing w:line="200" w:lineRule="exact"/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15" w:line="260" w:lineRule="exact"/>
        <w:rPr>
          <w:sz w:val="26"/>
          <w:szCs w:val="26"/>
        </w:rPr>
      </w:pPr>
    </w:p>
    <w:p w:rsidR="00E129FC" w:rsidRDefault="00E26FAD">
      <w:pPr>
        <w:ind w:left="622" w:right="-41" w:hanging="6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минист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</w:p>
    <w:p w:rsidR="00E129FC" w:rsidRDefault="007A6752">
      <w:pPr>
        <w:ind w:left="134" w:right="551"/>
        <w:rPr>
          <w:rFonts w:ascii="Arial" w:eastAsia="Arial" w:hAnsi="Arial" w:cs="Arial"/>
          <w:sz w:val="24"/>
          <w:szCs w:val="24"/>
        </w:rPr>
      </w:pPr>
      <w:r>
        <w:pict>
          <v:group id="_x0000_s1036" style="position:absolute;left:0;text-align:left;margin-left:63.1pt;margin-top:.75pt;width:67.5pt;height:12pt;z-index:-1432;mso-position-horizontal-relative:page" coordorigin="1262,15" coordsize="1350,240">
            <v:shape id="_x0000_s1038" style="position:absolute;left:1292;top:122;width:1140;height:13" coordorigin="1292,122" coordsize="1140,13" path="m1292,122r1140,14e" filled="f" strokeweight="3pt">
              <v:path arrowok="t"/>
            </v:shape>
            <v:shape id="_x0000_s1037" style="position:absolute;left:2401;top:45;width:181;height:180" coordorigin="2401,45" coordsize="181,180" path="m2403,45r-2,180l2582,137,2403,45xe" fillcolor="black" stroked="f">
              <v:path arrowok="t"/>
            </v:shape>
            <w10:wrap anchorx="page"/>
          </v:group>
        </w:pict>
      </w:r>
      <w:r w:rsidR="00E26FAD">
        <w:rPr>
          <w:rFonts w:ascii="Arial" w:eastAsia="Arial" w:hAnsi="Arial" w:cs="Arial"/>
          <w:spacing w:val="-2"/>
          <w:sz w:val="24"/>
          <w:szCs w:val="24"/>
        </w:rPr>
        <w:t>у</w:t>
      </w:r>
      <w:r w:rsidR="00E26FAD">
        <w:rPr>
          <w:rFonts w:ascii="Arial" w:eastAsia="Arial" w:hAnsi="Arial" w:cs="Arial"/>
          <w:spacing w:val="1"/>
          <w:sz w:val="24"/>
          <w:szCs w:val="24"/>
        </w:rPr>
        <w:t>ре</w:t>
      </w:r>
      <w:r w:rsidR="00E26FAD">
        <w:rPr>
          <w:rFonts w:ascii="Arial" w:eastAsia="Arial" w:hAnsi="Arial" w:cs="Arial"/>
          <w:spacing w:val="-1"/>
          <w:sz w:val="24"/>
          <w:szCs w:val="24"/>
        </w:rPr>
        <w:t>д</w:t>
      </w:r>
      <w:r w:rsidR="00E26FAD">
        <w:rPr>
          <w:rFonts w:ascii="Arial" w:eastAsia="Arial" w:hAnsi="Arial" w:cs="Arial"/>
          <w:sz w:val="24"/>
          <w:szCs w:val="24"/>
        </w:rPr>
        <w:t>н</w:t>
      </w:r>
      <w:r w:rsidR="00E26FAD">
        <w:rPr>
          <w:rFonts w:ascii="Arial" w:eastAsia="Arial" w:hAnsi="Arial" w:cs="Arial"/>
          <w:spacing w:val="1"/>
          <w:sz w:val="24"/>
          <w:szCs w:val="24"/>
        </w:rPr>
        <w:t>о</w:t>
      </w:r>
      <w:r w:rsidR="00E26FAD">
        <w:rPr>
          <w:rFonts w:ascii="Arial" w:eastAsia="Arial" w:hAnsi="Arial" w:cs="Arial"/>
          <w:sz w:val="24"/>
          <w:szCs w:val="24"/>
        </w:rPr>
        <w:t>г - п</w:t>
      </w:r>
      <w:r w:rsidR="00E26FAD">
        <w:rPr>
          <w:rFonts w:ascii="Arial" w:eastAsia="Arial" w:hAnsi="Arial" w:cs="Arial"/>
          <w:spacing w:val="1"/>
          <w:sz w:val="24"/>
          <w:szCs w:val="24"/>
        </w:rPr>
        <w:t>о</w:t>
      </w:r>
      <w:r w:rsidR="00E26FAD">
        <w:rPr>
          <w:rFonts w:ascii="Arial" w:eastAsia="Arial" w:hAnsi="Arial" w:cs="Arial"/>
          <w:sz w:val="24"/>
          <w:szCs w:val="24"/>
        </w:rPr>
        <w:t>тп</w:t>
      </w:r>
      <w:r w:rsidR="00E26FAD">
        <w:rPr>
          <w:rFonts w:ascii="Arial" w:eastAsia="Arial" w:hAnsi="Arial" w:cs="Arial"/>
          <w:spacing w:val="-2"/>
          <w:sz w:val="24"/>
          <w:szCs w:val="24"/>
        </w:rPr>
        <w:t>у</w:t>
      </w:r>
      <w:r w:rsidR="00E26FAD">
        <w:rPr>
          <w:rFonts w:ascii="Arial" w:eastAsia="Arial" w:hAnsi="Arial" w:cs="Arial"/>
          <w:sz w:val="24"/>
          <w:szCs w:val="24"/>
        </w:rPr>
        <w:t>н</w:t>
      </w:r>
      <w:r w:rsidR="00E26FAD">
        <w:rPr>
          <w:rFonts w:ascii="Arial" w:eastAsia="Arial" w:hAnsi="Arial" w:cs="Arial"/>
          <w:spacing w:val="1"/>
          <w:sz w:val="24"/>
          <w:szCs w:val="24"/>
        </w:rPr>
        <w:t>о</w:t>
      </w:r>
      <w:r w:rsidR="00E26FAD">
        <w:rPr>
          <w:rFonts w:ascii="Arial" w:eastAsia="Arial" w:hAnsi="Arial" w:cs="Arial"/>
          <w:sz w:val="24"/>
          <w:szCs w:val="24"/>
        </w:rPr>
        <w:t>г з</w:t>
      </w:r>
      <w:r w:rsidR="00E26FAD">
        <w:rPr>
          <w:rFonts w:ascii="Arial" w:eastAsia="Arial" w:hAnsi="Arial" w:cs="Arial"/>
          <w:spacing w:val="1"/>
          <w:sz w:val="24"/>
          <w:szCs w:val="24"/>
        </w:rPr>
        <w:t>а</w:t>
      </w:r>
      <w:r w:rsidR="00E26FAD">
        <w:rPr>
          <w:rFonts w:ascii="Arial" w:eastAsia="Arial" w:hAnsi="Arial" w:cs="Arial"/>
          <w:spacing w:val="-2"/>
          <w:sz w:val="24"/>
          <w:szCs w:val="24"/>
        </w:rPr>
        <w:t>х</w:t>
      </w:r>
      <w:r w:rsidR="00E26FAD">
        <w:rPr>
          <w:rFonts w:ascii="Arial" w:eastAsia="Arial" w:hAnsi="Arial" w:cs="Arial"/>
          <w:sz w:val="24"/>
          <w:szCs w:val="24"/>
        </w:rPr>
        <w:t>т</w:t>
      </w:r>
      <w:r w:rsidR="00E26FAD">
        <w:rPr>
          <w:rFonts w:ascii="Arial" w:eastAsia="Arial" w:hAnsi="Arial" w:cs="Arial"/>
          <w:spacing w:val="1"/>
          <w:sz w:val="24"/>
          <w:szCs w:val="24"/>
        </w:rPr>
        <w:t>е</w:t>
      </w:r>
      <w:r w:rsidR="00E26FAD">
        <w:rPr>
          <w:rFonts w:ascii="Arial" w:eastAsia="Arial" w:hAnsi="Arial" w:cs="Arial"/>
          <w:sz w:val="24"/>
          <w:szCs w:val="24"/>
        </w:rPr>
        <w:t xml:space="preserve">ва </w:t>
      </w:r>
      <w:r w:rsidR="00E26FAD">
        <w:rPr>
          <w:rFonts w:ascii="Arial" w:eastAsia="Arial" w:hAnsi="Arial" w:cs="Arial"/>
          <w:spacing w:val="1"/>
          <w:sz w:val="24"/>
          <w:szCs w:val="24"/>
        </w:rPr>
        <w:t>ра</w:t>
      </w:r>
      <w:r w:rsidR="00E26FAD">
        <w:rPr>
          <w:rFonts w:ascii="Arial" w:eastAsia="Arial" w:hAnsi="Arial" w:cs="Arial"/>
          <w:spacing w:val="-1"/>
          <w:sz w:val="24"/>
          <w:szCs w:val="24"/>
        </w:rPr>
        <w:t>д</w:t>
      </w:r>
      <w:r w:rsidR="00E26FAD">
        <w:rPr>
          <w:rFonts w:ascii="Arial" w:eastAsia="Arial" w:hAnsi="Arial" w:cs="Arial"/>
          <w:spacing w:val="-3"/>
          <w:sz w:val="24"/>
          <w:szCs w:val="24"/>
        </w:rPr>
        <w:t>њ</w:t>
      </w:r>
      <w:r w:rsidR="00E26FAD">
        <w:rPr>
          <w:rFonts w:ascii="Arial" w:eastAsia="Arial" w:hAnsi="Arial" w:cs="Arial"/>
          <w:sz w:val="24"/>
          <w:szCs w:val="24"/>
        </w:rPr>
        <w:t>е</w:t>
      </w:r>
      <w:r w:rsidR="00E26FA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E26FAD">
        <w:rPr>
          <w:rFonts w:ascii="Arial" w:eastAsia="Arial" w:hAnsi="Arial" w:cs="Arial"/>
          <w:sz w:val="24"/>
          <w:szCs w:val="24"/>
        </w:rPr>
        <w:t>за</w:t>
      </w:r>
      <w:r w:rsidR="00E26FA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E26FAD">
        <w:rPr>
          <w:rFonts w:ascii="Arial" w:eastAsia="Arial" w:hAnsi="Arial" w:cs="Arial"/>
          <w:spacing w:val="-1"/>
          <w:sz w:val="24"/>
          <w:szCs w:val="24"/>
        </w:rPr>
        <w:t>д</w:t>
      </w:r>
      <w:r w:rsidR="00E26FAD">
        <w:rPr>
          <w:rFonts w:ascii="Arial" w:eastAsia="Arial" w:hAnsi="Arial" w:cs="Arial"/>
          <w:spacing w:val="1"/>
          <w:sz w:val="24"/>
          <w:szCs w:val="24"/>
        </w:rPr>
        <w:t>о</w:t>
      </w:r>
      <w:r w:rsidR="00E26FAD">
        <w:rPr>
          <w:rFonts w:ascii="Arial" w:eastAsia="Arial" w:hAnsi="Arial" w:cs="Arial"/>
          <w:sz w:val="24"/>
          <w:szCs w:val="24"/>
        </w:rPr>
        <w:t>п</w:t>
      </w:r>
      <w:r w:rsidR="00E26FAD">
        <w:rPr>
          <w:rFonts w:ascii="Arial" w:eastAsia="Arial" w:hAnsi="Arial" w:cs="Arial"/>
          <w:spacing w:val="-2"/>
          <w:sz w:val="24"/>
          <w:szCs w:val="24"/>
        </w:rPr>
        <w:t>у</w:t>
      </w:r>
      <w:r w:rsidR="00E26FAD">
        <w:rPr>
          <w:rFonts w:ascii="Arial" w:eastAsia="Arial" w:hAnsi="Arial" w:cs="Arial"/>
          <w:sz w:val="24"/>
          <w:szCs w:val="24"/>
        </w:rPr>
        <w:t>ну</w:t>
      </w:r>
      <w:r w:rsidR="00E26FA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E26FAD">
        <w:rPr>
          <w:rFonts w:ascii="Arial" w:eastAsia="Arial" w:hAnsi="Arial" w:cs="Arial"/>
          <w:sz w:val="24"/>
          <w:szCs w:val="24"/>
        </w:rPr>
        <w:t>з</w:t>
      </w:r>
      <w:r w:rsidR="00E26FAD">
        <w:rPr>
          <w:rFonts w:ascii="Arial" w:eastAsia="Arial" w:hAnsi="Arial" w:cs="Arial"/>
          <w:spacing w:val="1"/>
          <w:sz w:val="24"/>
          <w:szCs w:val="24"/>
        </w:rPr>
        <w:t>а</w:t>
      </w:r>
      <w:r w:rsidR="00E26FAD">
        <w:rPr>
          <w:rFonts w:ascii="Arial" w:eastAsia="Arial" w:hAnsi="Arial" w:cs="Arial"/>
          <w:spacing w:val="-2"/>
          <w:sz w:val="24"/>
          <w:szCs w:val="24"/>
        </w:rPr>
        <w:t>х</w:t>
      </w:r>
      <w:r w:rsidR="00E26FAD">
        <w:rPr>
          <w:rFonts w:ascii="Arial" w:eastAsia="Arial" w:hAnsi="Arial" w:cs="Arial"/>
          <w:sz w:val="24"/>
          <w:szCs w:val="24"/>
        </w:rPr>
        <w:t>т</w:t>
      </w:r>
      <w:r w:rsidR="00E26FAD">
        <w:rPr>
          <w:rFonts w:ascii="Arial" w:eastAsia="Arial" w:hAnsi="Arial" w:cs="Arial"/>
          <w:spacing w:val="1"/>
          <w:sz w:val="24"/>
          <w:szCs w:val="24"/>
        </w:rPr>
        <w:t>е</w:t>
      </w:r>
      <w:r w:rsidR="00E26FAD">
        <w:rPr>
          <w:rFonts w:ascii="Arial" w:eastAsia="Arial" w:hAnsi="Arial" w:cs="Arial"/>
          <w:sz w:val="24"/>
          <w:szCs w:val="24"/>
        </w:rPr>
        <w:t>ва</w:t>
      </w:r>
    </w:p>
    <w:p w:rsidR="00E129FC" w:rsidRDefault="00E26FAD">
      <w:pPr>
        <w:spacing w:before="34"/>
        <w:ind w:left="-17" w:right="-17"/>
        <w:jc w:val="center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spacing w:val="-1"/>
        </w:rPr>
        <w:lastRenderedPageBreak/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з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  <w:spacing w:val="2"/>
        </w:rPr>
        <w:t>б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1"/>
          <w:w w:val="99"/>
        </w:rPr>
        <w:t>г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 xml:space="preserve">ија </w:t>
      </w:r>
      <w:r>
        <w:rPr>
          <w:rFonts w:ascii="Arial" w:eastAsia="Arial" w:hAnsi="Arial" w:cs="Arial"/>
          <w:b/>
        </w:rPr>
        <w:t>са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ј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вне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з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ције,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2"/>
          <w:w w:val="99"/>
        </w:rPr>
        <w:t>ч</w:t>
      </w:r>
      <w:r>
        <w:rPr>
          <w:rFonts w:ascii="Arial" w:eastAsia="Arial" w:hAnsi="Arial" w:cs="Arial"/>
          <w:b/>
          <w:w w:val="99"/>
        </w:rPr>
        <w:t xml:space="preserve">на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рол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1"/>
        </w:rPr>
        <w:t>рђ</w:t>
      </w:r>
      <w:r>
        <w:rPr>
          <w:rFonts w:ascii="Arial" w:eastAsia="Arial" w:hAnsi="Arial" w:cs="Arial"/>
          <w:b/>
        </w:rPr>
        <w:t>ив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је 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>ч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т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</w:rPr>
        <w:t>са п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ан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</w:rPr>
        <w:t>м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9"/>
        </w:rPr>
        <w:t>ши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 xml:space="preserve">ег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одр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"/>
        </w:rPr>
        <w:t>ч</w:t>
      </w:r>
      <w:r>
        <w:rPr>
          <w:rFonts w:ascii="Arial" w:eastAsia="Arial" w:hAnsi="Arial" w:cs="Arial"/>
          <w:b/>
        </w:rPr>
        <w:t>ја,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-1"/>
        </w:rPr>
        <w:t>ч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ав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п</w:t>
      </w:r>
      <w:r>
        <w:rPr>
          <w:rFonts w:ascii="Arial" w:eastAsia="Arial" w:hAnsi="Arial" w:cs="Arial"/>
          <w:b/>
          <w:w w:val="99"/>
        </w:rPr>
        <w:t>ис</w:t>
      </w:r>
      <w:r>
        <w:rPr>
          <w:rFonts w:ascii="Arial" w:eastAsia="Arial" w:hAnsi="Arial" w:cs="Arial"/>
          <w:b/>
          <w:spacing w:val="1"/>
          <w:w w:val="99"/>
        </w:rPr>
        <w:t>м</w:t>
      </w:r>
      <w:r>
        <w:rPr>
          <w:rFonts w:ascii="Arial" w:eastAsia="Arial" w:hAnsi="Arial" w:cs="Arial"/>
          <w:b/>
          <w:w w:val="99"/>
        </w:rPr>
        <w:t>ен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аја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</w:rPr>
        <w:t>са 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длого</w:t>
      </w:r>
      <w:r>
        <w:rPr>
          <w:rFonts w:ascii="Arial" w:eastAsia="Arial" w:hAnsi="Arial" w:cs="Arial"/>
          <w:b/>
        </w:rPr>
        <w:t>м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о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ихв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од</w:t>
      </w:r>
      <w:r>
        <w:rPr>
          <w:rFonts w:ascii="Arial" w:eastAsia="Arial" w:hAnsi="Arial" w:cs="Arial"/>
          <w:b/>
          <w:spacing w:val="2"/>
          <w:w w:val="99"/>
        </w:rPr>
        <w:t>б</w:t>
      </w:r>
      <w:r>
        <w:rPr>
          <w:rFonts w:ascii="Arial" w:eastAsia="Arial" w:hAnsi="Arial" w:cs="Arial"/>
          <w:b/>
          <w:w w:val="99"/>
        </w:rPr>
        <w:t>иј</w:t>
      </w:r>
      <w:r>
        <w:rPr>
          <w:rFonts w:ascii="Arial" w:eastAsia="Arial" w:hAnsi="Arial" w:cs="Arial"/>
          <w:b/>
          <w:spacing w:val="2"/>
          <w:w w:val="99"/>
        </w:rPr>
        <w:t>ањ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>ч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г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 xml:space="preserve">не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иси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1"/>
        </w:rPr>
        <w:t>до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ава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2"/>
          <w:w w:val="99"/>
        </w:rPr>
        <w:t>/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Ј</w:t>
      </w:r>
    </w:p>
    <w:p w:rsidR="00E129FC" w:rsidRDefault="00E26FAD">
      <w:pPr>
        <w:spacing w:line="200" w:lineRule="exact"/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2" w:line="220" w:lineRule="exact"/>
        <w:rPr>
          <w:sz w:val="22"/>
          <w:szCs w:val="22"/>
        </w:rPr>
      </w:pPr>
    </w:p>
    <w:p w:rsidR="00E129FC" w:rsidRDefault="00E26FAD">
      <w:pPr>
        <w:ind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</w:p>
    <w:p w:rsidR="00E129FC" w:rsidRDefault="00E26FAD">
      <w:pPr>
        <w:spacing w:before="7" w:line="140" w:lineRule="exact"/>
        <w:rPr>
          <w:sz w:val="14"/>
          <w:szCs w:val="14"/>
        </w:rPr>
      </w:pPr>
      <w:r>
        <w:br w:type="column"/>
      </w:r>
    </w:p>
    <w:p w:rsidR="00E129FC" w:rsidRDefault="00E26FAD">
      <w:pPr>
        <w:ind w:left="-17" w:right="820" w:firstLine="2"/>
        <w:jc w:val="center"/>
        <w:rPr>
          <w:rFonts w:ascii="Arial" w:eastAsia="Arial" w:hAnsi="Arial" w:cs="Arial"/>
        </w:rPr>
        <w:sectPr w:rsidR="00E129FC">
          <w:type w:val="continuous"/>
          <w:pgSz w:w="16840" w:h="11920" w:orient="landscape"/>
          <w:pgMar w:top="260" w:right="780" w:bottom="280" w:left="1160" w:header="720" w:footer="720" w:gutter="0"/>
          <w:cols w:num="5" w:space="720" w:equalWidth="0">
            <w:col w:w="1543" w:space="177"/>
            <w:col w:w="3729" w:space="749"/>
            <w:col w:w="3430" w:space="587"/>
            <w:col w:w="741" w:space="1021"/>
            <w:col w:w="2923"/>
          </w:cols>
        </w:sectPr>
      </w:pPr>
      <w:r>
        <w:rPr>
          <w:rFonts w:ascii="Arial" w:eastAsia="Arial" w:hAnsi="Arial" w:cs="Arial"/>
          <w:b/>
          <w:w w:val="99"/>
        </w:rPr>
        <w:t>Д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с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spacing w:val="-1"/>
          <w:w w:val="99"/>
        </w:rPr>
        <w:t>љ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 xml:space="preserve">ње 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-1"/>
          <w:w w:val="99"/>
        </w:rPr>
        <w:t>ч</w:t>
      </w:r>
      <w:r>
        <w:rPr>
          <w:rFonts w:ascii="Arial" w:eastAsia="Arial" w:hAnsi="Arial" w:cs="Arial"/>
          <w:b/>
          <w:spacing w:val="1"/>
          <w:w w:val="99"/>
        </w:rPr>
        <w:t>ко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 xml:space="preserve">са </w:t>
      </w:r>
      <w:r>
        <w:rPr>
          <w:rFonts w:ascii="Arial" w:eastAsia="Arial" w:hAnsi="Arial" w:cs="Arial"/>
          <w:b/>
          <w:w w:val="99"/>
        </w:rPr>
        <w:t>св</w:t>
      </w:r>
      <w:r>
        <w:rPr>
          <w:rFonts w:ascii="Arial" w:eastAsia="Arial" w:hAnsi="Arial" w:cs="Arial"/>
          <w:b/>
          <w:spacing w:val="2"/>
          <w:w w:val="99"/>
        </w:rPr>
        <w:t>и</w:t>
      </w:r>
      <w:r>
        <w:rPr>
          <w:rFonts w:ascii="Arial" w:eastAsia="Arial" w:hAnsi="Arial" w:cs="Arial"/>
          <w:b/>
          <w:w w:val="99"/>
        </w:rPr>
        <w:t xml:space="preserve">м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3"/>
        </w:rPr>
        <w:t>д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w w:val="99"/>
        </w:rPr>
        <w:t xml:space="preserve">и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  <w:spacing w:val="1"/>
        </w:rPr>
        <w:t>г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м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 xml:space="preserve">д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не</w:t>
      </w:r>
      <w:r>
        <w:rPr>
          <w:rFonts w:ascii="Arial" w:eastAsia="Arial" w:hAnsi="Arial" w:cs="Arial"/>
          <w:b/>
          <w:spacing w:val="51"/>
        </w:rPr>
        <w:t xml:space="preserve"> 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/Н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 xml:space="preserve">Ј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иси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2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ве</w:t>
      </w:r>
    </w:p>
    <w:p w:rsidR="00E129FC" w:rsidRDefault="00E129FC">
      <w:pPr>
        <w:spacing w:before="3" w:line="120" w:lineRule="exact"/>
        <w:rPr>
          <w:sz w:val="12"/>
          <w:szCs w:val="12"/>
        </w:rPr>
      </w:pPr>
    </w:p>
    <w:p w:rsidR="00E129FC" w:rsidRDefault="00E129FC">
      <w:pPr>
        <w:spacing w:line="200" w:lineRule="exact"/>
        <w:sectPr w:rsidR="00E129FC">
          <w:type w:val="continuous"/>
          <w:pgSz w:w="16840" w:h="11920" w:orient="landscape"/>
          <w:pgMar w:top="260" w:right="780" w:bottom="280" w:left="1160" w:header="720" w:footer="720" w:gutter="0"/>
          <w:cols w:space="720"/>
        </w:sectPr>
      </w:pPr>
    </w:p>
    <w:p w:rsidR="00E129FC" w:rsidRDefault="007A6752">
      <w:pPr>
        <w:spacing w:line="200" w:lineRule="exact"/>
      </w:pPr>
      <w:r>
        <w:lastRenderedPageBreak/>
        <w:pict>
          <v:group id="_x0000_s1026" style="position:absolute;margin-left:259.8pt;margin-top:459.3pt;width:551.45pt;height:102.9pt;z-index:-1436;mso-position-horizontal-relative:page;mso-position-vertical-relative:page" coordorigin="5226,9736" coordsize="11029,2058">
            <v:shape id="_x0000_s1035" style="position:absolute;left:12801;top:10812;width:1200;height:13" coordorigin="12801,10812" coordsize="1200,13" path="m12801,10825r1200,-13e" filled="f" strokecolor="#5b9bd4" strokeweight="3pt">
              <v:path arrowok="t"/>
            </v:shape>
            <v:shape id="_x0000_s1034" style="position:absolute;left:13970;top:10722;width:181;height:180" coordorigin="13970,10722" coordsize="181,180" path="m13970,10722r2,180l14151,10810r-181,-88xe" fillcolor="#5b9bd4" stroked="f">
              <v:path arrowok="t"/>
            </v:shape>
            <v:shape id="_x0000_s1033" style="position:absolute;left:10487;top:9766;width:2559;height:1998" coordorigin="10487,9766" coordsize="2559,1998" path="m10487,11764r2559,l13046,9766r-2559,l10487,11764xe" stroked="f">
              <v:path arrowok="t"/>
            </v:shape>
            <v:shape id="_x0000_s1032" style="position:absolute;left:10487;top:9766;width:2559;height:1998" coordorigin="10487,9766" coordsize="2559,1998" path="m10487,11764r2559,l13046,9766r-2559,l10487,11764xe" filled="f" strokecolor="#5b9bd4" strokeweight="3pt">
              <v:path arrowok="t"/>
            </v:shape>
            <v:shape id="_x0000_s1031" style="position:absolute;left:5256;top:10268;width:3941;height:1352" coordorigin="5256,10268" coordsize="3941,1352" path="m5256,11620r3941,l9197,10268r-3941,l5256,11620xe" filled="f" strokecolor="#5b9bd4" strokeweight="3pt">
              <v:path arrowok="t"/>
            </v:shape>
            <v:shape id="_x0000_s1030" style="position:absolute;left:9197;top:10842;width:1200;height:13" coordorigin="9197,10842" coordsize="1200,13" path="m9197,10855r1200,-13e" filled="f" strokecolor="#5b9bd4" strokeweight="3pt">
              <v:path arrowok="t"/>
            </v:shape>
            <v:shape id="_x0000_s1029" style="position:absolute;left:10366;top:10752;width:181;height:180" coordorigin="10366,10752" coordsize="181,180" path="m10366,10752r2,180l10547,10840r-181,-88xe" fillcolor="#5b9bd4" stroked="f">
              <v:path arrowok="t"/>
            </v:shape>
            <v:shape id="_x0000_s1028" style="position:absolute;left:14081;top:9766;width:2144;height:1951" coordorigin="14081,9766" coordsize="2144,1951" path="m14081,11717r2144,l16225,9766r-2144,l14081,11717xe" stroked="f">
              <v:path arrowok="t"/>
            </v:shape>
            <v:shape id="_x0000_s1027" style="position:absolute;left:14081;top:9766;width:2144;height:1951" coordorigin="14081,9766" coordsize="2144,1951" path="m14081,11717r2144,l16225,9766r-2144,l14081,11717xe" filled="f" strokecolor="#5b9bd4" strokeweight="3pt">
              <v:path arrowok="t"/>
            </v:shape>
            <w10:wrap anchorx="page" anchory="page"/>
          </v:group>
        </w:pict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129FC">
      <w:pPr>
        <w:spacing w:before="8" w:line="220" w:lineRule="exact"/>
        <w:rPr>
          <w:sz w:val="22"/>
          <w:szCs w:val="22"/>
        </w:rPr>
      </w:pPr>
    </w:p>
    <w:p w:rsidR="00E129FC" w:rsidRDefault="00E26FAD">
      <w:pPr>
        <w:ind w:left="4609" w:right="-17" w:firstLine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По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1"/>
        </w:rPr>
        <w:t>рђ</w:t>
      </w:r>
      <w:r>
        <w:rPr>
          <w:rFonts w:ascii="Arial" w:eastAsia="Arial" w:hAnsi="Arial" w:cs="Arial"/>
          <w:b/>
        </w:rPr>
        <w:t>ив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од</w:t>
      </w:r>
      <w:r>
        <w:rPr>
          <w:rFonts w:ascii="Arial" w:eastAsia="Arial" w:hAnsi="Arial" w:cs="Arial"/>
          <w:b/>
          <w:spacing w:val="2"/>
          <w:w w:val="99"/>
        </w:rPr>
        <w:t>б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ј</w:t>
      </w:r>
      <w:r>
        <w:rPr>
          <w:rFonts w:ascii="Arial" w:eastAsia="Arial" w:hAnsi="Arial" w:cs="Arial"/>
          <w:b/>
          <w:w w:val="99"/>
        </w:rPr>
        <w:t xml:space="preserve">ање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1"/>
        </w:rPr>
        <w:t>рђ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ва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-1"/>
          <w:w w:val="99"/>
        </w:rPr>
        <w:t>ч</w:t>
      </w:r>
      <w:r>
        <w:rPr>
          <w:rFonts w:ascii="Arial" w:eastAsia="Arial" w:hAnsi="Arial" w:cs="Arial"/>
          <w:b/>
          <w:spacing w:val="1"/>
          <w:w w:val="99"/>
        </w:rPr>
        <w:t>ко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/</w:t>
      </w:r>
      <w:r>
        <w:rPr>
          <w:rFonts w:ascii="Arial" w:eastAsia="Arial" w:hAnsi="Arial" w:cs="Arial"/>
          <w:b/>
          <w:spacing w:val="3"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ОЈ</w:t>
      </w:r>
    </w:p>
    <w:p w:rsidR="00E129FC" w:rsidRDefault="00E26FAD">
      <w:pPr>
        <w:spacing w:before="29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sz w:val="24"/>
          <w:szCs w:val="24"/>
        </w:rPr>
        <w:lastRenderedPageBreak/>
        <w:t>8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</w:p>
    <w:p w:rsidR="00E129FC" w:rsidRDefault="00E129FC">
      <w:pPr>
        <w:spacing w:before="18" w:line="260" w:lineRule="exact"/>
        <w:rPr>
          <w:sz w:val="26"/>
          <w:szCs w:val="26"/>
        </w:rPr>
      </w:pPr>
    </w:p>
    <w:p w:rsidR="00E129FC" w:rsidRDefault="00E26FAD">
      <w:pPr>
        <w:ind w:left="617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</w:p>
    <w:p w:rsidR="00E129FC" w:rsidRDefault="00E26FAD">
      <w:pPr>
        <w:spacing w:before="96"/>
        <w:ind w:left="-17" w:right="-17"/>
        <w:jc w:val="center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</w:rPr>
        <w:lastRenderedPageBreak/>
        <w:t>Д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ава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w w:val="99"/>
        </w:rPr>
        <w:t>пи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2"/>
          <w:w w:val="99"/>
        </w:rPr>
        <w:t>и</w:t>
      </w:r>
      <w:r>
        <w:rPr>
          <w:rFonts w:ascii="Arial" w:eastAsia="Arial" w:hAnsi="Arial" w:cs="Arial"/>
          <w:b/>
          <w:w w:val="99"/>
        </w:rPr>
        <w:t xml:space="preserve">ци, 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сно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од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3"/>
          <w:w w:val="99"/>
        </w:rPr>
        <w:t>о</w:t>
      </w:r>
      <w:r>
        <w:rPr>
          <w:rFonts w:ascii="Arial" w:eastAsia="Arial" w:hAnsi="Arial" w:cs="Arial"/>
          <w:b/>
          <w:w w:val="99"/>
        </w:rPr>
        <w:t>си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2"/>
          <w:w w:val="99"/>
        </w:rPr>
        <w:t>ц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ва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п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w w:val="99"/>
        </w:rPr>
        <w:t>ен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</w:rPr>
        <w:t>ав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  <w:w w:val="99"/>
        </w:rPr>
        <w:t>и п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в</w:t>
      </w:r>
      <w:r>
        <w:rPr>
          <w:rFonts w:ascii="Arial" w:eastAsia="Arial" w:hAnsi="Arial" w:cs="Arial"/>
          <w:b/>
          <w:spacing w:val="1"/>
          <w:w w:val="99"/>
        </w:rPr>
        <w:t>рђ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-1"/>
          <w:w w:val="99"/>
        </w:rPr>
        <w:t>ч</w:t>
      </w:r>
      <w:r>
        <w:rPr>
          <w:rFonts w:ascii="Arial" w:eastAsia="Arial" w:hAnsi="Arial" w:cs="Arial"/>
          <w:b/>
          <w:spacing w:val="1"/>
          <w:w w:val="99"/>
        </w:rPr>
        <w:t>ко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1"/>
        </w:rPr>
        <w:t>до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ва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а 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ја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spacing w:val="-1"/>
          <w:w w:val="99"/>
        </w:rPr>
        <w:t>љ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њ</w:t>
      </w:r>
      <w:r>
        <w:rPr>
          <w:rFonts w:ascii="Arial" w:eastAsia="Arial" w:hAnsi="Arial" w:cs="Arial"/>
          <w:b/>
          <w:w w:val="99"/>
        </w:rPr>
        <w:t>е</w:t>
      </w:r>
    </w:p>
    <w:p w:rsidR="00E129FC" w:rsidRDefault="00E26FAD">
      <w:pPr>
        <w:spacing w:before="4" w:line="120" w:lineRule="exact"/>
        <w:rPr>
          <w:sz w:val="12"/>
          <w:szCs w:val="12"/>
        </w:rPr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129FC">
      <w:pPr>
        <w:spacing w:line="200" w:lineRule="exact"/>
      </w:pPr>
    </w:p>
    <w:p w:rsidR="00E129FC" w:rsidRDefault="00E26FAD">
      <w:pPr>
        <w:ind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х</w:t>
      </w:r>
    </w:p>
    <w:p w:rsidR="00E129FC" w:rsidRDefault="00E26FAD">
      <w:pPr>
        <w:spacing w:before="4" w:line="120" w:lineRule="exact"/>
        <w:rPr>
          <w:sz w:val="12"/>
          <w:szCs w:val="12"/>
        </w:rPr>
      </w:pPr>
      <w:r>
        <w:br w:type="column"/>
      </w:r>
    </w:p>
    <w:p w:rsidR="00E129FC" w:rsidRDefault="00E129FC">
      <w:pPr>
        <w:spacing w:line="200" w:lineRule="exact"/>
      </w:pPr>
    </w:p>
    <w:p w:rsidR="00E129FC" w:rsidRDefault="00E26FAD">
      <w:pPr>
        <w:spacing w:line="243" w:lineRule="auto"/>
        <w:ind w:left="-17" w:right="157" w:firstLine="2"/>
        <w:jc w:val="center"/>
        <w:rPr>
          <w:rFonts w:ascii="Arial" w:eastAsia="Arial" w:hAnsi="Arial" w:cs="Arial"/>
        </w:rPr>
        <w:sectPr w:rsidR="00E129FC">
          <w:type w:val="continuous"/>
          <w:pgSz w:w="16840" w:h="11920" w:orient="landscape"/>
          <w:pgMar w:top="260" w:right="780" w:bottom="280" w:left="1160" w:header="720" w:footer="720" w:gutter="0"/>
          <w:cols w:num="5" w:space="720" w:equalWidth="0">
            <w:col w:w="7506" w:space="58"/>
            <w:col w:w="1358" w:space="600"/>
            <w:col w:w="2165" w:space="220"/>
            <w:col w:w="747" w:space="604"/>
            <w:col w:w="1642"/>
          </w:cols>
        </w:sectPr>
      </w:pP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ја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spacing w:val="-1"/>
          <w:w w:val="99"/>
        </w:rPr>
        <w:t>љ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w w:val="99"/>
        </w:rPr>
        <w:t xml:space="preserve">ањe </w:t>
      </w:r>
      <w:r>
        <w:rPr>
          <w:rFonts w:ascii="Arial" w:eastAsia="Arial" w:hAnsi="Arial" w:cs="Arial"/>
          <w:b/>
          <w:spacing w:val="-3"/>
          <w:w w:val="99"/>
        </w:rPr>
        <w:t>у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-1"/>
          <w:w w:val="99"/>
        </w:rPr>
        <w:t>б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в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и</w:t>
      </w:r>
      <w:r>
        <w:rPr>
          <w:rFonts w:ascii="Arial" w:eastAsia="Arial" w:hAnsi="Arial" w:cs="Arial"/>
          <w:b/>
          <w:spacing w:val="-1"/>
          <w:w w:val="99"/>
        </w:rPr>
        <w:t>ч</w:t>
      </w:r>
      <w:r>
        <w:rPr>
          <w:rFonts w:ascii="Arial" w:eastAsia="Arial" w:hAnsi="Arial" w:cs="Arial"/>
          <w:b/>
          <w:spacing w:val="1"/>
          <w:w w:val="99"/>
        </w:rPr>
        <w:t>ко</w:t>
      </w:r>
      <w:r>
        <w:rPr>
          <w:rFonts w:ascii="Arial" w:eastAsia="Arial" w:hAnsi="Arial" w:cs="Arial"/>
          <w:b/>
          <w:w w:val="99"/>
        </w:rPr>
        <w:t xml:space="preserve">г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w w:val="99"/>
        </w:rPr>
        <w:t>на ин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 xml:space="preserve">т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ници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w w:val="99"/>
        </w:rPr>
        <w:t>НО</w:t>
      </w:r>
    </w:p>
    <w:p w:rsidR="00E129FC" w:rsidRDefault="00E129FC">
      <w:pPr>
        <w:spacing w:line="200" w:lineRule="exact"/>
      </w:pPr>
    </w:p>
    <w:sectPr w:rsidR="00E129FC">
      <w:pgSz w:w="16840" w:h="1192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F49B8"/>
    <w:multiLevelType w:val="multilevel"/>
    <w:tmpl w:val="939A27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129FC"/>
    <w:rsid w:val="00556285"/>
    <w:rsid w:val="00622D49"/>
    <w:rsid w:val="007A6752"/>
    <w:rsid w:val="00905E13"/>
    <w:rsid w:val="00B83DE0"/>
    <w:rsid w:val="00E129FC"/>
    <w:rsid w:val="00E26FAD"/>
    <w:rsid w:val="00EC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qFormat/>
    <w:rsid w:val="00B83DE0"/>
    <w:rPr>
      <w:rFonts w:ascii="Calibri" w:hAnsi="Calibri" w:cs="Calibri"/>
      <w:sz w:val="22"/>
      <w:szCs w:val="22"/>
    </w:rPr>
  </w:style>
  <w:style w:type="character" w:customStyle="1" w:styleId="Bodytext6">
    <w:name w:val="Body text (6)_"/>
    <w:rsid w:val="00B83DE0"/>
    <w:rPr>
      <w:rFonts w:ascii="Times New Roman" w:hAnsi="Times New Roman" w:cs="Times New Roman" w:hint="default"/>
      <w:sz w:val="23"/>
      <w:szCs w:val="23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qFormat/>
    <w:rsid w:val="00B83DE0"/>
    <w:rPr>
      <w:rFonts w:ascii="Calibri" w:hAnsi="Calibri" w:cs="Calibri"/>
      <w:sz w:val="22"/>
      <w:szCs w:val="22"/>
    </w:rPr>
  </w:style>
  <w:style w:type="character" w:customStyle="1" w:styleId="Bodytext6">
    <w:name w:val="Body text (6)_"/>
    <w:rsid w:val="00B83DE0"/>
    <w:rPr>
      <w:rFonts w:ascii="Times New Roman" w:hAnsi="Times New Roman" w:cs="Times New Roman" w:hint="default"/>
      <w:sz w:val="23"/>
      <w:szCs w:val="23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Opovo</dc:creator>
  <cp:lastModifiedBy>Rade</cp:lastModifiedBy>
  <cp:revision>2</cp:revision>
  <dcterms:created xsi:type="dcterms:W3CDTF">2017-12-12T11:27:00Z</dcterms:created>
  <dcterms:modified xsi:type="dcterms:W3CDTF">2017-12-12T11:27:00Z</dcterms:modified>
</cp:coreProperties>
</file>